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5D54" w:rsidRPr="00426E4D" w:rsidRDefault="00DB764F" w:rsidP="00DB764F">
      <w:pPr>
        <w:ind w:left="480" w:hangingChars="200" w:hanging="480"/>
        <w:jc w:val="center"/>
        <w:rPr>
          <w:lang w:val="en-US"/>
        </w:rPr>
      </w:pPr>
      <w:r w:rsidRPr="00DB764F">
        <w:rPr>
          <w:noProof/>
          <w:lang w:eastAsia="ru-RU"/>
        </w:rPr>
        <w:drawing>
          <wp:inline distT="0" distB="0" distL="0" distR="0">
            <wp:extent cx="3295650" cy="1838325"/>
            <wp:effectExtent l="19050" t="0" r="0" b="0"/>
            <wp:docPr id="2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764F" w:rsidRDefault="00DB764F" w:rsidP="0083070F">
      <w:pPr>
        <w:jc w:val="both"/>
        <w:rPr>
          <w:sz w:val="22"/>
          <w:szCs w:val="22"/>
          <w:lang w:val="uk-UA"/>
        </w:rPr>
      </w:pPr>
    </w:p>
    <w:p w:rsidR="00DA191F" w:rsidRPr="004A0605" w:rsidRDefault="00425FCB" w:rsidP="0083070F">
      <w:pPr>
        <w:jc w:val="both"/>
        <w:rPr>
          <w:sz w:val="22"/>
          <w:szCs w:val="22"/>
          <w:lang w:val="uk-UA"/>
        </w:rPr>
      </w:pPr>
      <w:r w:rsidRPr="001077E6">
        <w:rPr>
          <w:sz w:val="22"/>
          <w:szCs w:val="22"/>
          <w:lang w:val="uk-UA"/>
        </w:rPr>
        <w:t>В</w:t>
      </w:r>
      <w:r w:rsidR="00DA191F" w:rsidRPr="001077E6">
        <w:rPr>
          <w:sz w:val="22"/>
          <w:szCs w:val="22"/>
          <w:lang w:val="uk-UA"/>
        </w:rPr>
        <w:t>ід</w:t>
      </w:r>
      <w:r>
        <w:rPr>
          <w:sz w:val="22"/>
          <w:szCs w:val="22"/>
          <w:lang w:val="uk-UA"/>
        </w:rPr>
        <w:t>19.12.2022</w:t>
      </w:r>
      <w:r w:rsidR="004A0605">
        <w:rPr>
          <w:sz w:val="22"/>
          <w:szCs w:val="22"/>
          <w:lang w:val="uk-UA"/>
        </w:rPr>
        <w:t xml:space="preserve"> № </w:t>
      </w:r>
      <w:r>
        <w:rPr>
          <w:sz w:val="22"/>
          <w:szCs w:val="22"/>
          <w:lang w:val="uk-UA"/>
        </w:rPr>
        <w:t>353</w:t>
      </w:r>
    </w:p>
    <w:p w:rsidR="00DA191F" w:rsidRPr="001077E6" w:rsidRDefault="00DA191F" w:rsidP="0083070F">
      <w:pPr>
        <w:jc w:val="both"/>
        <w:rPr>
          <w:sz w:val="22"/>
          <w:szCs w:val="22"/>
          <w:lang w:val="uk-UA"/>
        </w:rPr>
      </w:pPr>
    </w:p>
    <w:p w:rsidR="004A0605" w:rsidRPr="004A0605" w:rsidRDefault="004A0605" w:rsidP="004A0605">
      <w:pPr>
        <w:tabs>
          <w:tab w:val="left" w:pos="3544"/>
        </w:tabs>
        <w:ind w:right="4676"/>
        <w:jc w:val="both"/>
        <w:rPr>
          <w:lang w:val="uk-UA"/>
        </w:rPr>
      </w:pPr>
      <w:r w:rsidRPr="004A0605">
        <w:rPr>
          <w:lang w:val="uk-UA"/>
        </w:rPr>
        <w:t>Про затвердження фінансового плану комунального некомерційного підприємства «Канівський центр первинної медико-санітарної допомоги» Канівської міської ради  Черкаської області на 2023 рік</w:t>
      </w:r>
    </w:p>
    <w:p w:rsidR="008645EB" w:rsidRPr="001077E6" w:rsidRDefault="008645EB" w:rsidP="0083070F">
      <w:pPr>
        <w:jc w:val="both"/>
        <w:rPr>
          <w:sz w:val="22"/>
          <w:szCs w:val="22"/>
          <w:lang w:val="uk-UA"/>
        </w:rPr>
      </w:pPr>
    </w:p>
    <w:p w:rsidR="004A0605" w:rsidRDefault="004A0605" w:rsidP="00667C9C">
      <w:pPr>
        <w:ind w:firstLine="708"/>
        <w:jc w:val="both"/>
        <w:rPr>
          <w:sz w:val="22"/>
          <w:szCs w:val="22"/>
          <w:lang w:val="uk-UA"/>
        </w:rPr>
      </w:pPr>
    </w:p>
    <w:p w:rsidR="008645EB" w:rsidRPr="001077E6" w:rsidRDefault="008645EB" w:rsidP="00667C9C">
      <w:pPr>
        <w:ind w:firstLine="708"/>
        <w:jc w:val="both"/>
        <w:rPr>
          <w:sz w:val="22"/>
          <w:szCs w:val="22"/>
          <w:lang w:val="uk-UA"/>
        </w:rPr>
      </w:pPr>
      <w:r w:rsidRPr="001077E6">
        <w:rPr>
          <w:sz w:val="22"/>
          <w:szCs w:val="22"/>
          <w:lang w:val="uk-UA"/>
        </w:rPr>
        <w:t xml:space="preserve">Відповідно до статті </w:t>
      </w:r>
      <w:r w:rsidR="00613949">
        <w:rPr>
          <w:sz w:val="22"/>
          <w:szCs w:val="22"/>
          <w:lang w:val="uk-UA"/>
        </w:rPr>
        <w:t>27</w:t>
      </w:r>
      <w:r w:rsidRPr="001077E6">
        <w:rPr>
          <w:sz w:val="22"/>
          <w:szCs w:val="22"/>
          <w:lang w:val="uk-UA"/>
        </w:rPr>
        <w:t xml:space="preserve"> Закону України «Про місцеве самоврядування в Україні», </w:t>
      </w:r>
      <w:r w:rsidR="00613949" w:rsidRPr="00C75006">
        <w:rPr>
          <w:color w:val="000000"/>
          <w:lang w:val="uk-UA"/>
        </w:rPr>
        <w:t>статей 75, 78</w:t>
      </w:r>
      <w:r w:rsidR="00613949" w:rsidRPr="00C75006">
        <w:rPr>
          <w:color w:val="000000"/>
        </w:rPr>
        <w:t> </w:t>
      </w:r>
      <w:r w:rsidR="00613949" w:rsidRPr="00C75006">
        <w:rPr>
          <w:lang w:val="uk-UA"/>
        </w:rPr>
        <w:t xml:space="preserve"> Господарського кодексу України, рішення Канівської міської ради Черкаської області від 22.10.2020</w:t>
      </w:r>
      <w:r w:rsidR="00613949" w:rsidRPr="00C75006">
        <w:rPr>
          <w:bCs/>
          <w:color w:val="333333"/>
          <w:lang w:val="uk-UA"/>
        </w:rPr>
        <w:t xml:space="preserve"> №21-08 «</w:t>
      </w:r>
      <w:r w:rsidR="00613949" w:rsidRPr="00C75006">
        <w:rPr>
          <w:lang w:val="uk-UA"/>
        </w:rPr>
        <w:t xml:space="preserve">Про </w:t>
      </w:r>
      <w:r w:rsidR="00613949" w:rsidRPr="00C75006">
        <w:rPr>
          <w:color w:val="000000"/>
          <w:shd w:val="clear" w:color="auto" w:fill="FFFFFF"/>
          <w:lang w:val="uk-UA"/>
        </w:rPr>
        <w:t xml:space="preserve">затвердження Порядку складання, затвердження та контролю виконання фінансових планів </w:t>
      </w:r>
      <w:r w:rsidR="00613949" w:rsidRPr="00C75006">
        <w:rPr>
          <w:lang w:val="uk-UA"/>
        </w:rPr>
        <w:t>комунальних некомерційних підприємств закладів охорони здоров’я Канівської міської ради Черкаської області</w:t>
      </w:r>
      <w:r w:rsidR="00613949" w:rsidRPr="00C75006">
        <w:rPr>
          <w:bCs/>
          <w:color w:val="333333"/>
          <w:lang w:val="uk-UA"/>
        </w:rPr>
        <w:t>»</w:t>
      </w:r>
      <w:r w:rsidR="00613949" w:rsidRPr="00C75006">
        <w:rPr>
          <w:lang w:val="uk-UA"/>
        </w:rPr>
        <w:t xml:space="preserve">,Статуту комунального некомерційного підприємства «Канівський центр первинної медико-санітарної допомоги» Канівської районної ради, затвердженого рішенням Канівської міської ради від </w:t>
      </w:r>
      <w:r w:rsidR="00613949">
        <w:rPr>
          <w:lang w:val="uk-UA"/>
        </w:rPr>
        <w:t xml:space="preserve">24.02.2022 </w:t>
      </w:r>
      <w:r w:rsidR="00613949" w:rsidRPr="00C75006">
        <w:rPr>
          <w:lang w:val="uk-UA"/>
        </w:rPr>
        <w:t>№</w:t>
      </w:r>
      <w:r w:rsidR="00613949">
        <w:rPr>
          <w:lang w:val="uk-UA"/>
        </w:rPr>
        <w:t>8-6</w:t>
      </w:r>
      <w:r w:rsidR="00613949" w:rsidRPr="00C75006">
        <w:rPr>
          <w:bCs/>
          <w:color w:val="333333"/>
          <w:lang w:val="uk-UA"/>
        </w:rPr>
        <w:t>,</w:t>
      </w:r>
      <w:r w:rsidR="00613949" w:rsidRPr="00C75006">
        <w:rPr>
          <w:lang w:val="uk-UA"/>
        </w:rPr>
        <w:t>з метою   розвитку первинної медико-санітарної допомоги, впровадженні системи оплати за надані медичні послуги заснованої на результаті, враховуючи принцип «гроші ходять за пацієнтом»</w:t>
      </w:r>
      <w:r w:rsidR="005D46F7" w:rsidRPr="001077E6">
        <w:rPr>
          <w:sz w:val="22"/>
          <w:szCs w:val="22"/>
          <w:lang w:val="uk-UA"/>
        </w:rPr>
        <w:t>, виконавчий комітет Канівської міської ради</w:t>
      </w:r>
    </w:p>
    <w:p w:rsidR="005D46F7" w:rsidRPr="001077E6" w:rsidRDefault="005D46F7" w:rsidP="0083070F">
      <w:pPr>
        <w:jc w:val="both"/>
        <w:rPr>
          <w:sz w:val="22"/>
          <w:szCs w:val="22"/>
          <w:lang w:val="uk-UA"/>
        </w:rPr>
      </w:pPr>
    </w:p>
    <w:p w:rsidR="004A0605" w:rsidRPr="00C75006" w:rsidRDefault="004A0605" w:rsidP="004A0605">
      <w:pPr>
        <w:tabs>
          <w:tab w:val="left" w:pos="851"/>
        </w:tabs>
        <w:ind w:firstLine="567"/>
        <w:jc w:val="both"/>
      </w:pPr>
      <w:r w:rsidRPr="00C75006">
        <w:rPr>
          <w:lang w:val="uk-UA"/>
        </w:rPr>
        <w:t>ВИРІШИ</w:t>
      </w:r>
      <w:r w:rsidR="00613949">
        <w:rPr>
          <w:lang w:val="uk-UA"/>
        </w:rPr>
        <w:t>В</w:t>
      </w:r>
      <w:r w:rsidRPr="00C75006">
        <w:rPr>
          <w:lang w:val="uk-UA"/>
        </w:rPr>
        <w:t>:</w:t>
      </w:r>
    </w:p>
    <w:p w:rsidR="004A0605" w:rsidRPr="00C75006" w:rsidRDefault="004A0605" w:rsidP="004A0605">
      <w:pPr>
        <w:tabs>
          <w:tab w:val="left" w:pos="851"/>
        </w:tabs>
        <w:ind w:firstLine="567"/>
        <w:jc w:val="both"/>
      </w:pPr>
    </w:p>
    <w:p w:rsidR="004A0605" w:rsidRPr="00A322CD" w:rsidRDefault="004A0605" w:rsidP="004A0605">
      <w:pPr>
        <w:pStyle w:val="15"/>
        <w:numPr>
          <w:ilvl w:val="0"/>
          <w:numId w:val="20"/>
        </w:numPr>
        <w:tabs>
          <w:tab w:val="left" w:pos="426"/>
          <w:tab w:val="left" w:pos="851"/>
        </w:tabs>
        <w:spacing w:before="0" w:after="0"/>
        <w:ind w:left="0" w:firstLine="567"/>
        <w:jc w:val="both"/>
      </w:pPr>
      <w:r>
        <w:t>Затвердити ф</w:t>
      </w:r>
      <w:r w:rsidRPr="00A322CD">
        <w:t>інансов</w:t>
      </w:r>
      <w:r>
        <w:t>ий</w:t>
      </w:r>
      <w:r w:rsidRPr="00A322CD">
        <w:t xml:space="preserve"> план комунального некомерційного підприємства «Канівський центр первинної медико-санітарної допомоги» </w:t>
      </w:r>
      <w:proofErr w:type="spellStart"/>
      <w:r w:rsidRPr="00A322CD">
        <w:t>Канівськоїміської</w:t>
      </w:r>
      <w:proofErr w:type="spellEnd"/>
      <w:r w:rsidRPr="00A322CD">
        <w:t xml:space="preserve"> ради Черкаської </w:t>
      </w:r>
      <w:proofErr w:type="spellStart"/>
      <w:r w:rsidRPr="00A322CD">
        <w:t>областіна</w:t>
      </w:r>
      <w:proofErr w:type="spellEnd"/>
      <w:r w:rsidRPr="00A322CD">
        <w:t xml:space="preserve"> 202</w:t>
      </w:r>
      <w:r>
        <w:t>3</w:t>
      </w:r>
      <w:r w:rsidRPr="00A322CD">
        <w:t xml:space="preserve"> рік  </w:t>
      </w:r>
      <w:r>
        <w:t xml:space="preserve">в </w:t>
      </w:r>
      <w:r w:rsidRPr="00A322CD">
        <w:t>редакції, що додається.</w:t>
      </w:r>
    </w:p>
    <w:p w:rsidR="004A0605" w:rsidRPr="00C75006" w:rsidRDefault="004A0605" w:rsidP="004A0605">
      <w:pPr>
        <w:pStyle w:val="14"/>
        <w:tabs>
          <w:tab w:val="left" w:pos="426"/>
          <w:tab w:val="left" w:pos="851"/>
        </w:tabs>
        <w:spacing w:before="0" w:after="0"/>
        <w:ind w:firstLine="567"/>
        <w:jc w:val="both"/>
      </w:pPr>
      <w:r w:rsidRPr="00A322CD">
        <w:rPr>
          <w:color w:val="000000"/>
        </w:rPr>
        <w:t>2. Відповідальність за виконання показників фінансового плану на 202</w:t>
      </w:r>
      <w:r>
        <w:rPr>
          <w:color w:val="000000"/>
        </w:rPr>
        <w:t>3</w:t>
      </w:r>
      <w:r w:rsidRPr="00A322CD">
        <w:rPr>
          <w:color w:val="000000"/>
        </w:rPr>
        <w:t xml:space="preserve"> рік покласти на  директора  </w:t>
      </w:r>
      <w:r w:rsidRPr="00A322CD">
        <w:t>комунального некомерційного підприємства «Канівський центр первинної медико-санітарної допомоги» Канівської міської ради Черкаської</w:t>
      </w:r>
      <w:r w:rsidRPr="00C75006">
        <w:t xml:space="preserve"> області</w:t>
      </w:r>
      <w:r>
        <w:t xml:space="preserve"> Горьову</w:t>
      </w:r>
      <w:r w:rsidR="00613949">
        <w:t xml:space="preserve"> Н. В.</w:t>
      </w:r>
    </w:p>
    <w:p w:rsidR="003F4B48" w:rsidRPr="001077E6" w:rsidRDefault="004A0605" w:rsidP="00613949">
      <w:pPr>
        <w:pStyle w:val="af"/>
        <w:tabs>
          <w:tab w:val="left" w:pos="851"/>
          <w:tab w:val="left" w:pos="1560"/>
        </w:tabs>
        <w:ind w:left="0" w:firstLine="567"/>
        <w:jc w:val="both"/>
        <w:rPr>
          <w:sz w:val="22"/>
          <w:szCs w:val="22"/>
          <w:lang w:val="uk-UA"/>
        </w:rPr>
      </w:pPr>
      <w:r w:rsidRPr="00226FD7">
        <w:rPr>
          <w:lang w:val="uk-UA"/>
        </w:rPr>
        <w:t xml:space="preserve">3. </w:t>
      </w:r>
      <w:r w:rsidR="00866ABE">
        <w:rPr>
          <w:sz w:val="22"/>
          <w:szCs w:val="22"/>
          <w:lang w:val="uk-UA"/>
        </w:rPr>
        <w:t>Організацію та к</w:t>
      </w:r>
      <w:r w:rsidR="003F4B48" w:rsidRPr="001077E6">
        <w:rPr>
          <w:sz w:val="22"/>
          <w:szCs w:val="22"/>
          <w:lang w:val="uk-UA"/>
        </w:rPr>
        <w:t xml:space="preserve">онтроль за виконанням рішення покласти на </w:t>
      </w:r>
      <w:r w:rsidR="00675799">
        <w:rPr>
          <w:sz w:val="22"/>
          <w:szCs w:val="22"/>
          <w:lang w:val="uk-UA"/>
        </w:rPr>
        <w:t xml:space="preserve">заступника міського </w:t>
      </w:r>
      <w:proofErr w:type="spellStart"/>
      <w:r w:rsidR="00675799">
        <w:rPr>
          <w:sz w:val="22"/>
          <w:szCs w:val="22"/>
          <w:lang w:val="uk-UA"/>
        </w:rPr>
        <w:t>голови</w:t>
      </w:r>
      <w:r w:rsidR="00613949">
        <w:rPr>
          <w:lang w:val="uk-UA"/>
        </w:rPr>
        <w:t>Жівотову</w:t>
      </w:r>
      <w:proofErr w:type="spellEnd"/>
      <w:r w:rsidR="00613949">
        <w:rPr>
          <w:lang w:val="uk-UA"/>
        </w:rPr>
        <w:t xml:space="preserve"> Т. П.</w:t>
      </w:r>
    </w:p>
    <w:p w:rsidR="003F4B48" w:rsidRDefault="003F4B48" w:rsidP="00EB016B">
      <w:pPr>
        <w:ind w:firstLine="567"/>
        <w:jc w:val="both"/>
        <w:rPr>
          <w:sz w:val="22"/>
          <w:szCs w:val="22"/>
          <w:lang w:val="uk-UA"/>
        </w:rPr>
      </w:pPr>
    </w:p>
    <w:p w:rsidR="00E14374" w:rsidRPr="001077E6" w:rsidRDefault="00E14374" w:rsidP="00EB016B">
      <w:pPr>
        <w:ind w:firstLine="567"/>
        <w:jc w:val="both"/>
        <w:rPr>
          <w:sz w:val="22"/>
          <w:szCs w:val="22"/>
          <w:lang w:val="uk-UA"/>
        </w:rPr>
      </w:pPr>
    </w:p>
    <w:p w:rsidR="003F4B48" w:rsidRPr="001077E6" w:rsidRDefault="003F4B48" w:rsidP="003F4B48">
      <w:pPr>
        <w:jc w:val="both"/>
        <w:rPr>
          <w:sz w:val="22"/>
          <w:szCs w:val="22"/>
          <w:lang w:val="uk-UA"/>
        </w:rPr>
      </w:pPr>
      <w:r w:rsidRPr="001077E6">
        <w:rPr>
          <w:sz w:val="22"/>
          <w:szCs w:val="22"/>
          <w:lang w:val="uk-UA"/>
        </w:rPr>
        <w:t>Міський голова</w:t>
      </w:r>
      <w:r w:rsidR="00866ABE">
        <w:rPr>
          <w:sz w:val="22"/>
          <w:szCs w:val="22"/>
          <w:lang w:val="uk-UA"/>
        </w:rPr>
        <w:tab/>
      </w:r>
      <w:r w:rsidR="00866ABE">
        <w:rPr>
          <w:sz w:val="22"/>
          <w:szCs w:val="22"/>
          <w:lang w:val="uk-UA"/>
        </w:rPr>
        <w:tab/>
      </w:r>
      <w:r w:rsidR="00866ABE">
        <w:rPr>
          <w:sz w:val="22"/>
          <w:szCs w:val="22"/>
          <w:lang w:val="uk-UA"/>
        </w:rPr>
        <w:tab/>
      </w:r>
      <w:r w:rsidR="00866ABE">
        <w:rPr>
          <w:sz w:val="22"/>
          <w:szCs w:val="22"/>
          <w:lang w:val="uk-UA"/>
        </w:rPr>
        <w:tab/>
      </w:r>
      <w:r w:rsidR="00866ABE">
        <w:rPr>
          <w:sz w:val="22"/>
          <w:szCs w:val="22"/>
          <w:lang w:val="uk-UA"/>
        </w:rPr>
        <w:tab/>
      </w:r>
      <w:r w:rsidR="00866ABE">
        <w:rPr>
          <w:sz w:val="22"/>
          <w:szCs w:val="22"/>
          <w:lang w:val="uk-UA"/>
        </w:rPr>
        <w:tab/>
      </w:r>
      <w:r w:rsidR="00866ABE">
        <w:rPr>
          <w:sz w:val="22"/>
          <w:szCs w:val="22"/>
          <w:lang w:val="uk-UA"/>
        </w:rPr>
        <w:tab/>
      </w:r>
      <w:r w:rsidRPr="001077E6">
        <w:rPr>
          <w:sz w:val="22"/>
          <w:szCs w:val="22"/>
          <w:lang w:val="uk-UA"/>
        </w:rPr>
        <w:t>Ігор РЕНЬКАС</w:t>
      </w:r>
    </w:p>
    <w:p w:rsidR="003F4B48" w:rsidRPr="001077E6" w:rsidRDefault="003F4B48" w:rsidP="003F4B48">
      <w:pPr>
        <w:jc w:val="both"/>
        <w:rPr>
          <w:sz w:val="22"/>
          <w:szCs w:val="22"/>
          <w:lang w:val="uk-UA"/>
        </w:rPr>
      </w:pPr>
    </w:p>
    <w:p w:rsidR="003F4B48" w:rsidRPr="001077E6" w:rsidRDefault="003F4B48" w:rsidP="003F4B48">
      <w:pPr>
        <w:jc w:val="both"/>
        <w:rPr>
          <w:sz w:val="22"/>
          <w:szCs w:val="22"/>
          <w:lang w:val="uk-UA"/>
        </w:rPr>
      </w:pPr>
      <w:r w:rsidRPr="001077E6">
        <w:rPr>
          <w:sz w:val="22"/>
          <w:szCs w:val="22"/>
          <w:lang w:val="uk-UA"/>
        </w:rPr>
        <w:t>Керуючий справами</w:t>
      </w:r>
      <w:r w:rsidR="00866ABE">
        <w:rPr>
          <w:sz w:val="22"/>
          <w:szCs w:val="22"/>
          <w:lang w:val="uk-UA"/>
        </w:rPr>
        <w:tab/>
      </w:r>
      <w:r w:rsidR="00866ABE">
        <w:rPr>
          <w:sz w:val="22"/>
          <w:szCs w:val="22"/>
          <w:lang w:val="uk-UA"/>
        </w:rPr>
        <w:tab/>
      </w:r>
      <w:r w:rsidR="00866ABE">
        <w:rPr>
          <w:sz w:val="22"/>
          <w:szCs w:val="22"/>
          <w:lang w:val="uk-UA"/>
        </w:rPr>
        <w:tab/>
      </w:r>
      <w:r w:rsidR="00866ABE">
        <w:rPr>
          <w:sz w:val="22"/>
          <w:szCs w:val="22"/>
          <w:lang w:val="uk-UA"/>
        </w:rPr>
        <w:tab/>
      </w:r>
      <w:r w:rsidR="00866ABE">
        <w:rPr>
          <w:sz w:val="22"/>
          <w:szCs w:val="22"/>
          <w:lang w:val="uk-UA"/>
        </w:rPr>
        <w:tab/>
      </w:r>
      <w:r w:rsidR="00866ABE">
        <w:rPr>
          <w:sz w:val="22"/>
          <w:szCs w:val="22"/>
          <w:lang w:val="uk-UA"/>
        </w:rPr>
        <w:tab/>
      </w:r>
      <w:r w:rsidR="00866ABE">
        <w:rPr>
          <w:sz w:val="22"/>
          <w:szCs w:val="22"/>
          <w:lang w:val="uk-UA"/>
        </w:rPr>
        <w:tab/>
      </w:r>
      <w:r w:rsidRPr="001077E6">
        <w:rPr>
          <w:sz w:val="22"/>
          <w:szCs w:val="22"/>
          <w:lang w:val="uk-UA"/>
        </w:rPr>
        <w:t>Володимир СВЯТЕЛИК</w:t>
      </w:r>
    </w:p>
    <w:p w:rsidR="003F4B48" w:rsidRPr="001077E6" w:rsidRDefault="003F4B48" w:rsidP="003F4B48">
      <w:pPr>
        <w:jc w:val="both"/>
        <w:rPr>
          <w:sz w:val="22"/>
          <w:szCs w:val="22"/>
          <w:lang w:val="uk-UA"/>
        </w:rPr>
      </w:pPr>
    </w:p>
    <w:p w:rsidR="003F4B48" w:rsidRPr="001077E6" w:rsidRDefault="003F4B48" w:rsidP="003F4B48">
      <w:pPr>
        <w:jc w:val="both"/>
        <w:rPr>
          <w:sz w:val="22"/>
          <w:szCs w:val="22"/>
          <w:lang w:val="uk-UA"/>
        </w:rPr>
      </w:pPr>
      <w:r w:rsidRPr="001077E6">
        <w:rPr>
          <w:sz w:val="22"/>
          <w:szCs w:val="22"/>
          <w:lang w:val="uk-UA"/>
        </w:rPr>
        <w:t>ПОГОДЖЕНО:</w:t>
      </w:r>
    </w:p>
    <w:p w:rsidR="00166414" w:rsidRDefault="00166414" w:rsidP="003F4B48">
      <w:pPr>
        <w:jc w:val="both"/>
        <w:rPr>
          <w:sz w:val="22"/>
          <w:szCs w:val="22"/>
          <w:lang w:val="uk-UA"/>
        </w:rPr>
      </w:pPr>
    </w:p>
    <w:p w:rsidR="00675799" w:rsidRDefault="00675799" w:rsidP="003F4B48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Заступник міського голови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="00613949">
        <w:rPr>
          <w:sz w:val="22"/>
          <w:szCs w:val="22"/>
          <w:lang w:val="uk-UA"/>
        </w:rPr>
        <w:t>Тетяна ЖІВОТОВА</w:t>
      </w:r>
    </w:p>
    <w:p w:rsidR="00675799" w:rsidRPr="001077E6" w:rsidRDefault="00675799" w:rsidP="003F4B48">
      <w:pPr>
        <w:jc w:val="both"/>
        <w:rPr>
          <w:sz w:val="22"/>
          <w:szCs w:val="22"/>
          <w:lang w:val="uk-UA"/>
        </w:rPr>
      </w:pPr>
    </w:p>
    <w:p w:rsidR="00166414" w:rsidRDefault="00613949" w:rsidP="003F4B48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Начальник фінансового управління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>Галина КАРПУШЕНКО</w:t>
      </w:r>
    </w:p>
    <w:p w:rsidR="00613949" w:rsidRDefault="00613949" w:rsidP="003F4B48">
      <w:pPr>
        <w:jc w:val="both"/>
        <w:rPr>
          <w:sz w:val="22"/>
          <w:szCs w:val="22"/>
          <w:lang w:val="uk-UA"/>
        </w:rPr>
      </w:pPr>
    </w:p>
    <w:p w:rsidR="00962807" w:rsidRDefault="00962807" w:rsidP="003F4B48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Директор КНП «Канівський ЦПМС»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>Наталія ГОРЬОВА</w:t>
      </w:r>
    </w:p>
    <w:p w:rsidR="00962807" w:rsidRPr="001077E6" w:rsidRDefault="00962807" w:rsidP="003F4B48">
      <w:pPr>
        <w:jc w:val="both"/>
        <w:rPr>
          <w:sz w:val="22"/>
          <w:szCs w:val="22"/>
          <w:lang w:val="uk-UA"/>
        </w:rPr>
      </w:pPr>
    </w:p>
    <w:p w:rsidR="003F4B48" w:rsidRPr="001077E6" w:rsidRDefault="003F4B48" w:rsidP="003F4B48">
      <w:pPr>
        <w:jc w:val="both"/>
        <w:rPr>
          <w:sz w:val="22"/>
          <w:szCs w:val="22"/>
          <w:lang w:val="uk-UA"/>
        </w:rPr>
      </w:pPr>
      <w:r w:rsidRPr="001077E6">
        <w:rPr>
          <w:sz w:val="22"/>
          <w:szCs w:val="22"/>
          <w:lang w:val="uk-UA"/>
        </w:rPr>
        <w:t>Начальник юридичного відділу</w:t>
      </w:r>
      <w:r w:rsidR="00675799">
        <w:rPr>
          <w:sz w:val="22"/>
          <w:szCs w:val="22"/>
          <w:lang w:val="uk-UA"/>
        </w:rPr>
        <w:tab/>
      </w:r>
      <w:r w:rsidR="00675799">
        <w:rPr>
          <w:sz w:val="22"/>
          <w:szCs w:val="22"/>
          <w:lang w:val="uk-UA"/>
        </w:rPr>
        <w:tab/>
      </w:r>
      <w:r w:rsidR="00675799">
        <w:rPr>
          <w:sz w:val="22"/>
          <w:szCs w:val="22"/>
          <w:lang w:val="uk-UA"/>
        </w:rPr>
        <w:tab/>
      </w:r>
      <w:r w:rsidR="00675799">
        <w:rPr>
          <w:sz w:val="22"/>
          <w:szCs w:val="22"/>
          <w:lang w:val="uk-UA"/>
        </w:rPr>
        <w:tab/>
      </w:r>
      <w:r w:rsidR="00675799">
        <w:rPr>
          <w:sz w:val="22"/>
          <w:szCs w:val="22"/>
          <w:lang w:val="uk-UA"/>
        </w:rPr>
        <w:tab/>
      </w:r>
      <w:r w:rsidRPr="001077E6">
        <w:rPr>
          <w:sz w:val="22"/>
          <w:szCs w:val="22"/>
          <w:lang w:val="uk-UA"/>
        </w:rPr>
        <w:t>Наталія ЛІСОВА</w:t>
      </w:r>
    </w:p>
    <w:p w:rsidR="00166414" w:rsidRPr="001077E6" w:rsidRDefault="00166414" w:rsidP="003F4B48">
      <w:pPr>
        <w:jc w:val="both"/>
        <w:rPr>
          <w:sz w:val="20"/>
          <w:szCs w:val="20"/>
          <w:lang w:val="uk-UA"/>
        </w:rPr>
      </w:pPr>
    </w:p>
    <w:p w:rsidR="001077E6" w:rsidRDefault="001077E6" w:rsidP="003F4B48">
      <w:pPr>
        <w:jc w:val="both"/>
        <w:rPr>
          <w:sz w:val="20"/>
          <w:szCs w:val="20"/>
          <w:lang w:val="uk-UA"/>
        </w:rPr>
        <w:sectPr w:rsidR="001077E6" w:rsidSect="00962807">
          <w:footnotePr>
            <w:pos w:val="beneathText"/>
          </w:footnotePr>
          <w:pgSz w:w="11906" w:h="16838"/>
          <w:pgMar w:top="568" w:right="567" w:bottom="284" w:left="1701" w:header="720" w:footer="720" w:gutter="0"/>
          <w:cols w:space="720"/>
          <w:docGrid w:linePitch="360"/>
        </w:sectPr>
      </w:pPr>
    </w:p>
    <w:p w:rsidR="00613949" w:rsidRPr="00406515" w:rsidRDefault="00613949" w:rsidP="00613949">
      <w:pPr>
        <w:pageBreakBefore/>
        <w:jc w:val="center"/>
        <w:rPr>
          <w:b/>
          <w:lang w:val="uk-UA"/>
        </w:rPr>
      </w:pPr>
      <w:r w:rsidRPr="00406515">
        <w:rPr>
          <w:b/>
          <w:bCs/>
          <w:lang w:val="uk-UA"/>
        </w:rPr>
        <w:lastRenderedPageBreak/>
        <w:t>Пояснювальна записка</w:t>
      </w:r>
    </w:p>
    <w:p w:rsidR="00613949" w:rsidRPr="00406515" w:rsidRDefault="00613949" w:rsidP="00613949">
      <w:pPr>
        <w:tabs>
          <w:tab w:val="left" w:pos="3544"/>
        </w:tabs>
        <w:jc w:val="center"/>
        <w:rPr>
          <w:b/>
          <w:lang w:val="uk-UA"/>
        </w:rPr>
      </w:pPr>
      <w:r w:rsidRPr="00406515">
        <w:rPr>
          <w:b/>
          <w:bCs/>
          <w:lang w:val="uk-UA"/>
        </w:rPr>
        <w:t xml:space="preserve">до </w:t>
      </w:r>
      <w:proofErr w:type="spellStart"/>
      <w:r w:rsidRPr="00406515">
        <w:rPr>
          <w:b/>
          <w:bCs/>
          <w:lang w:val="uk-UA"/>
        </w:rPr>
        <w:t>проєкту</w:t>
      </w:r>
      <w:proofErr w:type="spellEnd"/>
      <w:r w:rsidRPr="00406515">
        <w:rPr>
          <w:b/>
          <w:bCs/>
          <w:lang w:val="uk-UA"/>
        </w:rPr>
        <w:t xml:space="preserve"> рішення </w:t>
      </w:r>
      <w:r w:rsidR="00A90610">
        <w:rPr>
          <w:b/>
          <w:bCs/>
          <w:lang w:val="uk-UA"/>
        </w:rPr>
        <w:t xml:space="preserve">виконавчого комітету </w:t>
      </w:r>
      <w:r w:rsidRPr="00406515">
        <w:rPr>
          <w:b/>
          <w:bCs/>
          <w:lang w:val="uk-UA"/>
        </w:rPr>
        <w:t xml:space="preserve">Канівської </w:t>
      </w:r>
      <w:r w:rsidR="00A90610">
        <w:rPr>
          <w:b/>
          <w:bCs/>
          <w:lang w:val="uk-UA"/>
        </w:rPr>
        <w:t>міської</w:t>
      </w:r>
      <w:r w:rsidRPr="00406515">
        <w:rPr>
          <w:b/>
          <w:bCs/>
          <w:lang w:val="uk-UA"/>
        </w:rPr>
        <w:t xml:space="preserve"> ради </w:t>
      </w:r>
      <w:r w:rsidRPr="002A519E">
        <w:rPr>
          <w:b/>
          <w:bCs/>
          <w:lang w:val="uk-UA"/>
        </w:rPr>
        <w:t>«</w:t>
      </w:r>
      <w:r w:rsidRPr="00A322CD">
        <w:rPr>
          <w:b/>
          <w:lang w:val="uk-UA"/>
        </w:rPr>
        <w:t>Про затвердження фінансового плану комунального некомерційного підприємства «Канівський центр первинної медико-санітарної допомоги» Канівської міської ради  Черкаської області на 202</w:t>
      </w:r>
      <w:r w:rsidRPr="00FE647B">
        <w:rPr>
          <w:b/>
          <w:lang w:val="uk-UA"/>
        </w:rPr>
        <w:t>3</w:t>
      </w:r>
      <w:r w:rsidRPr="00A322CD">
        <w:rPr>
          <w:b/>
          <w:lang w:val="uk-UA"/>
        </w:rPr>
        <w:t xml:space="preserve"> рік</w:t>
      </w:r>
      <w:r w:rsidRPr="002A519E">
        <w:rPr>
          <w:b/>
          <w:lang w:val="uk-UA"/>
        </w:rPr>
        <w:t>»</w:t>
      </w:r>
    </w:p>
    <w:p w:rsidR="00613949" w:rsidRPr="00CD2919" w:rsidRDefault="00613949" w:rsidP="00613949">
      <w:pPr>
        <w:tabs>
          <w:tab w:val="left" w:pos="4185"/>
        </w:tabs>
        <w:jc w:val="center"/>
        <w:rPr>
          <w:sz w:val="10"/>
          <w:szCs w:val="10"/>
          <w:lang w:val="uk-UA" w:eastAsia="uk-UA"/>
        </w:rPr>
      </w:pPr>
    </w:p>
    <w:p w:rsidR="00613949" w:rsidRDefault="00613949" w:rsidP="00613949">
      <w:pPr>
        <w:ind w:firstLine="567"/>
        <w:jc w:val="both"/>
        <w:rPr>
          <w:sz w:val="28"/>
          <w:szCs w:val="28"/>
          <w:lang w:val="uk-UA"/>
        </w:rPr>
      </w:pPr>
    </w:p>
    <w:p w:rsidR="00613949" w:rsidRPr="00DC27E9" w:rsidRDefault="00613949" w:rsidP="00613949">
      <w:pPr>
        <w:ind w:firstLine="567"/>
        <w:jc w:val="both"/>
        <w:rPr>
          <w:lang w:val="uk-UA"/>
        </w:rPr>
      </w:pPr>
      <w:r>
        <w:rPr>
          <w:lang w:val="uk-UA"/>
        </w:rPr>
        <w:t xml:space="preserve">Відповідно до частини 10 статті </w:t>
      </w:r>
      <w:r w:rsidRPr="00DC27E9">
        <w:rPr>
          <w:lang w:val="uk-UA"/>
        </w:rPr>
        <w:t>78, ст</w:t>
      </w:r>
      <w:r>
        <w:rPr>
          <w:lang w:val="uk-UA"/>
        </w:rPr>
        <w:t xml:space="preserve">атті </w:t>
      </w:r>
      <w:r w:rsidRPr="00DC27E9">
        <w:rPr>
          <w:lang w:val="uk-UA"/>
        </w:rPr>
        <w:t xml:space="preserve">76, 77 ГКУ </w:t>
      </w:r>
      <w:r>
        <w:rPr>
          <w:lang w:val="uk-UA"/>
        </w:rPr>
        <w:t>ф</w:t>
      </w:r>
      <w:r w:rsidRPr="00DC27E9">
        <w:rPr>
          <w:lang w:val="uk-UA"/>
        </w:rPr>
        <w:t>інансовий план є основним плановим документом для закладів охорони здоров’я у формі комунальних некомерційних підприємств. Саме відповідно до нього підприємство отримує доходи та здійснює видатки, визначає обсяг та спрямування коштів для виконання своїх функцій протягом року відповідно</w:t>
      </w:r>
      <w:r>
        <w:rPr>
          <w:lang w:val="uk-UA"/>
        </w:rPr>
        <w:t xml:space="preserve"> до установчих документів</w:t>
      </w:r>
      <w:r w:rsidRPr="00DC27E9">
        <w:rPr>
          <w:lang w:val="uk-UA"/>
        </w:rPr>
        <w:t>.</w:t>
      </w:r>
    </w:p>
    <w:p w:rsidR="00613949" w:rsidRPr="00DC27E9" w:rsidRDefault="00613949" w:rsidP="00613949">
      <w:pPr>
        <w:ind w:firstLine="567"/>
        <w:jc w:val="both"/>
        <w:rPr>
          <w:lang w:val="uk-UA"/>
        </w:rPr>
      </w:pPr>
      <w:r w:rsidRPr="00DC27E9">
        <w:rPr>
          <w:lang w:val="uk-UA"/>
        </w:rPr>
        <w:t>Обов’язок складати річний план з поквартальною розбивкою на кожен наступний рік передбачено ч</w:t>
      </w:r>
      <w:r>
        <w:rPr>
          <w:lang w:val="uk-UA"/>
        </w:rPr>
        <w:t>астиною</w:t>
      </w:r>
      <w:r w:rsidRPr="00DC27E9">
        <w:rPr>
          <w:lang w:val="uk-UA"/>
        </w:rPr>
        <w:t xml:space="preserve"> 1 ст</w:t>
      </w:r>
      <w:r>
        <w:rPr>
          <w:lang w:val="uk-UA"/>
        </w:rPr>
        <w:t>атті</w:t>
      </w:r>
      <w:r w:rsidRPr="00DC27E9">
        <w:rPr>
          <w:lang w:val="uk-UA"/>
        </w:rPr>
        <w:t xml:space="preserve"> 75 ГКУ. </w:t>
      </w:r>
    </w:p>
    <w:p w:rsidR="00613949" w:rsidRPr="00DC27E9" w:rsidRDefault="00613949" w:rsidP="00613949">
      <w:pPr>
        <w:ind w:firstLine="567"/>
        <w:jc w:val="both"/>
        <w:rPr>
          <w:lang w:val="uk-UA"/>
        </w:rPr>
      </w:pPr>
      <w:r w:rsidRPr="00DC27E9">
        <w:rPr>
          <w:color w:val="000000"/>
          <w:shd w:val="clear" w:color="auto" w:fill="FFFFFF"/>
          <w:lang w:val="uk-UA"/>
        </w:rPr>
        <w:t xml:space="preserve">Порядок складання, затвердження та контролю виконання фінансових планів </w:t>
      </w:r>
      <w:r w:rsidRPr="00DC27E9">
        <w:rPr>
          <w:lang w:val="uk-UA"/>
        </w:rPr>
        <w:t>комунальних некомерційних підприємств закладів охорони здоров’я Канівської міської ради Черкаської області рішення Канівської міської ради Черкаської області від 22.10.2020</w:t>
      </w:r>
      <w:r w:rsidRPr="00DC27E9">
        <w:rPr>
          <w:bCs/>
          <w:color w:val="333333"/>
          <w:lang w:val="uk-UA"/>
        </w:rPr>
        <w:t xml:space="preserve"> №21-08.</w:t>
      </w:r>
    </w:p>
    <w:p w:rsidR="00613949" w:rsidRPr="00F139C2" w:rsidRDefault="00613949" w:rsidP="00613949">
      <w:pPr>
        <w:ind w:firstLine="567"/>
        <w:jc w:val="both"/>
        <w:rPr>
          <w:sz w:val="28"/>
          <w:szCs w:val="28"/>
          <w:lang w:val="uk-UA"/>
        </w:rPr>
      </w:pPr>
    </w:p>
    <w:p w:rsidR="00613949" w:rsidRPr="00251868" w:rsidRDefault="00613949" w:rsidP="00613949">
      <w:pPr>
        <w:tabs>
          <w:tab w:val="left" w:pos="600"/>
          <w:tab w:val="left" w:pos="1830"/>
          <w:tab w:val="left" w:pos="3165"/>
        </w:tabs>
        <w:ind w:firstLine="426"/>
        <w:jc w:val="both"/>
        <w:rPr>
          <w:lang w:val="uk-UA"/>
        </w:rPr>
      </w:pPr>
      <w:proofErr w:type="spellStart"/>
      <w:r>
        <w:t>Комунальне</w:t>
      </w:r>
      <w:proofErr w:type="spellEnd"/>
      <w:r>
        <w:rPr>
          <w:lang w:val="uk-UA"/>
        </w:rPr>
        <w:t xml:space="preserve">некомерційне </w:t>
      </w:r>
      <w:proofErr w:type="spellStart"/>
      <w:proofErr w:type="gramStart"/>
      <w:r>
        <w:t>п</w:t>
      </w:r>
      <w:proofErr w:type="gramEnd"/>
      <w:r>
        <w:t>ідприємствообслуговує</w:t>
      </w:r>
      <w:proofErr w:type="spellEnd"/>
      <w:r>
        <w:rPr>
          <w:lang w:val="uk-UA"/>
        </w:rPr>
        <w:t>42615 осіб</w:t>
      </w:r>
      <w:r>
        <w:t xml:space="preserve">: </w:t>
      </w:r>
      <w:r>
        <w:rPr>
          <w:lang w:val="uk-UA"/>
        </w:rPr>
        <w:t>35446</w:t>
      </w:r>
      <w:proofErr w:type="spellStart"/>
      <w:r>
        <w:t>дорослогонаселення</w:t>
      </w:r>
      <w:proofErr w:type="spellEnd"/>
      <w:r>
        <w:t xml:space="preserve">, </w:t>
      </w:r>
      <w:r>
        <w:rPr>
          <w:lang w:val="uk-UA"/>
        </w:rPr>
        <w:t>7169</w:t>
      </w:r>
      <w:proofErr w:type="spellStart"/>
      <w:r>
        <w:t>дитячогонаселення</w:t>
      </w:r>
      <w:proofErr w:type="spellEnd"/>
      <w:r>
        <w:t xml:space="preserve">. </w:t>
      </w:r>
      <w:proofErr w:type="spellStart"/>
      <w:r>
        <w:t>Виробничапотужністьпідприємства</w:t>
      </w:r>
      <w:proofErr w:type="spellEnd"/>
      <w:r>
        <w:rPr>
          <w:lang w:val="uk-UA"/>
        </w:rPr>
        <w:t>440</w:t>
      </w:r>
      <w:proofErr w:type="spellStart"/>
      <w:r>
        <w:t>відвідувань</w:t>
      </w:r>
      <w:proofErr w:type="spellEnd"/>
      <w:r>
        <w:t xml:space="preserve"> в </w:t>
      </w:r>
      <w:proofErr w:type="spellStart"/>
      <w:r>
        <w:t>зміну</w:t>
      </w:r>
      <w:proofErr w:type="spellEnd"/>
      <w:r>
        <w:t>.</w:t>
      </w:r>
      <w:r>
        <w:rPr>
          <w:lang w:val="uk-UA"/>
        </w:rPr>
        <w:t xml:space="preserve"> Станом на 01.1</w:t>
      </w:r>
      <w:r w:rsidRPr="00FE170D">
        <w:rPr>
          <w:lang w:val="uk-UA"/>
        </w:rPr>
        <w:t>1</w:t>
      </w:r>
      <w:r w:rsidRPr="00251868">
        <w:rPr>
          <w:lang w:val="uk-UA"/>
        </w:rPr>
        <w:t>.202</w:t>
      </w:r>
      <w:r w:rsidRPr="00FE170D">
        <w:rPr>
          <w:lang w:val="uk-UA"/>
        </w:rPr>
        <w:t>2</w:t>
      </w:r>
      <w:r w:rsidRPr="00251868">
        <w:rPr>
          <w:lang w:val="uk-UA"/>
        </w:rPr>
        <w:t xml:space="preserve"> року підписали  угоди з лікарями </w:t>
      </w:r>
      <w:r w:rsidRPr="00613949">
        <w:t>39993</w:t>
      </w:r>
      <w:r w:rsidRPr="00251868">
        <w:rPr>
          <w:lang w:val="uk-UA"/>
        </w:rPr>
        <w:t xml:space="preserve"> осіб.</w:t>
      </w:r>
    </w:p>
    <w:p w:rsidR="00613949" w:rsidRPr="00FE170D" w:rsidRDefault="00613949" w:rsidP="00613949">
      <w:pPr>
        <w:tabs>
          <w:tab w:val="left" w:pos="600"/>
          <w:tab w:val="left" w:pos="1830"/>
          <w:tab w:val="left" w:pos="3165"/>
        </w:tabs>
        <w:ind w:firstLine="426"/>
        <w:jc w:val="both"/>
        <w:rPr>
          <w:lang w:val="uk-UA"/>
        </w:rPr>
      </w:pPr>
      <w:r w:rsidRPr="00251868">
        <w:rPr>
          <w:lang w:val="uk-UA"/>
        </w:rPr>
        <w:t>Кількість штатних посад по КНП "Канівський центр  первинної медико-санітарної допомоги</w:t>
      </w:r>
      <w:r w:rsidRPr="00FE170D">
        <w:rPr>
          <w:lang w:val="uk-UA"/>
        </w:rPr>
        <w:t xml:space="preserve">» </w:t>
      </w:r>
      <w:r w:rsidRPr="00251868">
        <w:rPr>
          <w:lang w:val="uk-UA"/>
        </w:rPr>
        <w:t xml:space="preserve">Канівської </w:t>
      </w:r>
      <w:r>
        <w:rPr>
          <w:lang w:val="uk-UA"/>
        </w:rPr>
        <w:t xml:space="preserve">міської ради Черкаської області </w:t>
      </w:r>
      <w:r w:rsidRPr="00251868">
        <w:rPr>
          <w:lang w:val="uk-UA"/>
        </w:rPr>
        <w:t>станом на 01.</w:t>
      </w:r>
      <w:r w:rsidRPr="00FE170D">
        <w:rPr>
          <w:lang w:val="uk-UA"/>
        </w:rPr>
        <w:t>11</w:t>
      </w:r>
      <w:r w:rsidRPr="00251868">
        <w:rPr>
          <w:lang w:val="uk-UA"/>
        </w:rPr>
        <w:t>.202</w:t>
      </w:r>
      <w:r w:rsidRPr="00FE170D">
        <w:rPr>
          <w:lang w:val="uk-UA"/>
        </w:rPr>
        <w:t>2</w:t>
      </w:r>
      <w:r w:rsidRPr="00251868">
        <w:rPr>
          <w:lang w:val="uk-UA"/>
        </w:rPr>
        <w:t xml:space="preserve"> року </w:t>
      </w:r>
      <w:r w:rsidRPr="00FE170D">
        <w:rPr>
          <w:lang w:val="uk-UA"/>
        </w:rPr>
        <w:t>станови</w:t>
      </w:r>
      <w:r w:rsidRPr="00251868">
        <w:rPr>
          <w:lang w:val="uk-UA"/>
        </w:rPr>
        <w:t>ть</w:t>
      </w:r>
      <w:r w:rsidRPr="00FE170D">
        <w:rPr>
          <w:lang w:val="uk-UA"/>
        </w:rPr>
        <w:t>136.</w:t>
      </w:r>
      <w:r w:rsidRPr="00FE170D">
        <w:t>25</w:t>
      </w:r>
      <w:r w:rsidRPr="00FE170D">
        <w:rPr>
          <w:lang w:val="uk-UA"/>
        </w:rPr>
        <w:t xml:space="preserve"> одиниць, в т. ч.:</w:t>
      </w:r>
    </w:p>
    <w:p w:rsidR="00613949" w:rsidRPr="00FE170D" w:rsidRDefault="00613949" w:rsidP="00613949">
      <w:pPr>
        <w:tabs>
          <w:tab w:val="left" w:pos="600"/>
          <w:tab w:val="left" w:pos="1830"/>
          <w:tab w:val="left" w:pos="3165"/>
        </w:tabs>
        <w:ind w:firstLine="567"/>
        <w:jc w:val="both"/>
        <w:rPr>
          <w:lang w:val="uk-UA"/>
        </w:rPr>
      </w:pPr>
      <w:r w:rsidRPr="00FE170D">
        <w:rPr>
          <w:lang w:val="uk-UA"/>
        </w:rPr>
        <w:t xml:space="preserve">лікарі                                     -  </w:t>
      </w:r>
      <w:r>
        <w:rPr>
          <w:lang w:val="uk-UA"/>
        </w:rPr>
        <w:t>30.</w:t>
      </w:r>
      <w:r w:rsidRPr="00FE170D">
        <w:t>5</w:t>
      </w:r>
      <w:r w:rsidRPr="00FE170D">
        <w:rPr>
          <w:lang w:val="uk-UA"/>
        </w:rPr>
        <w:t>од.;</w:t>
      </w:r>
    </w:p>
    <w:p w:rsidR="00613949" w:rsidRPr="00FE170D" w:rsidRDefault="00613949" w:rsidP="00613949">
      <w:pPr>
        <w:tabs>
          <w:tab w:val="left" w:pos="600"/>
          <w:tab w:val="left" w:pos="1830"/>
          <w:tab w:val="left" w:pos="3165"/>
        </w:tabs>
        <w:ind w:firstLine="567"/>
        <w:jc w:val="both"/>
        <w:rPr>
          <w:lang w:val="uk-UA"/>
        </w:rPr>
      </w:pPr>
      <w:r w:rsidRPr="00FE170D">
        <w:rPr>
          <w:lang w:val="uk-UA"/>
        </w:rPr>
        <w:t xml:space="preserve">середній </w:t>
      </w:r>
      <w:r w:rsidRPr="00251868">
        <w:rPr>
          <w:lang w:val="uk-UA"/>
        </w:rPr>
        <w:t>мед</w:t>
      </w:r>
      <w:r w:rsidRPr="00FE170D">
        <w:rPr>
          <w:lang w:val="uk-UA"/>
        </w:rPr>
        <w:t xml:space="preserve">персонал         -  </w:t>
      </w:r>
      <w:r>
        <w:rPr>
          <w:lang w:val="uk-UA"/>
        </w:rPr>
        <w:t>52.</w:t>
      </w:r>
      <w:r w:rsidRPr="00FE170D">
        <w:t>0</w:t>
      </w:r>
      <w:r w:rsidRPr="00FE170D">
        <w:rPr>
          <w:lang w:val="uk-UA"/>
        </w:rPr>
        <w:t xml:space="preserve"> од;</w:t>
      </w:r>
    </w:p>
    <w:p w:rsidR="00613949" w:rsidRPr="00594A0F" w:rsidRDefault="00613949" w:rsidP="00613949">
      <w:pPr>
        <w:tabs>
          <w:tab w:val="left" w:pos="600"/>
          <w:tab w:val="left" w:pos="1830"/>
          <w:tab w:val="left" w:pos="3165"/>
        </w:tabs>
        <w:ind w:firstLine="567"/>
        <w:jc w:val="both"/>
        <w:rPr>
          <w:lang w:val="uk-UA"/>
        </w:rPr>
      </w:pPr>
      <w:r w:rsidRPr="00FE170D">
        <w:rPr>
          <w:lang w:val="uk-UA"/>
        </w:rPr>
        <w:t xml:space="preserve">молодший </w:t>
      </w:r>
      <w:r w:rsidRPr="00251868">
        <w:rPr>
          <w:lang w:val="uk-UA"/>
        </w:rPr>
        <w:t xml:space="preserve"> </w:t>
      </w:r>
      <w:proofErr w:type="spellStart"/>
      <w:r w:rsidRPr="00251868">
        <w:rPr>
          <w:lang w:val="uk-UA"/>
        </w:rPr>
        <w:t>мед</w:t>
      </w:r>
      <w:r w:rsidRPr="00FE170D">
        <w:rPr>
          <w:lang w:val="uk-UA"/>
        </w:rPr>
        <w:t>персона</w:t>
      </w:r>
      <w:r w:rsidRPr="00251868">
        <w:rPr>
          <w:lang w:val="uk-UA"/>
        </w:rPr>
        <w:t>л</w:t>
      </w:r>
      <w:r w:rsidRPr="00594A0F">
        <w:rPr>
          <w:lang w:val="uk-UA"/>
        </w:rPr>
        <w:t>-</w:t>
      </w:r>
      <w:proofErr w:type="spellEnd"/>
      <w:r w:rsidRPr="00594A0F">
        <w:rPr>
          <w:lang w:val="uk-UA"/>
        </w:rPr>
        <w:t xml:space="preserve">  </w:t>
      </w:r>
      <w:r>
        <w:rPr>
          <w:lang w:val="uk-UA"/>
        </w:rPr>
        <w:t>12.</w:t>
      </w:r>
      <w:r w:rsidRPr="00594A0F">
        <w:rPr>
          <w:lang w:val="uk-UA"/>
        </w:rPr>
        <w:t>5 од.;</w:t>
      </w:r>
    </w:p>
    <w:p w:rsidR="00613949" w:rsidRPr="00594A0F" w:rsidRDefault="00613949" w:rsidP="00613949">
      <w:pPr>
        <w:tabs>
          <w:tab w:val="left" w:pos="600"/>
          <w:tab w:val="left" w:pos="1830"/>
          <w:tab w:val="left" w:pos="3165"/>
        </w:tabs>
        <w:ind w:firstLine="567"/>
        <w:jc w:val="both"/>
        <w:rPr>
          <w:lang w:val="uk-UA"/>
        </w:rPr>
      </w:pPr>
      <w:r w:rsidRPr="00594A0F">
        <w:rPr>
          <w:lang w:val="uk-UA"/>
        </w:rPr>
        <w:t>інш</w:t>
      </w:r>
      <w:r w:rsidRPr="00251868">
        <w:rPr>
          <w:lang w:val="uk-UA"/>
        </w:rPr>
        <w:t xml:space="preserve">ий </w:t>
      </w:r>
      <w:proofErr w:type="spellStart"/>
      <w:r w:rsidRPr="00251868">
        <w:rPr>
          <w:lang w:val="uk-UA"/>
        </w:rPr>
        <w:t>персонал</w:t>
      </w:r>
      <w:r w:rsidRPr="00594A0F">
        <w:rPr>
          <w:lang w:val="uk-UA"/>
        </w:rPr>
        <w:t>-</w:t>
      </w:r>
      <w:proofErr w:type="spellEnd"/>
      <w:r w:rsidRPr="00594A0F">
        <w:rPr>
          <w:lang w:val="uk-UA"/>
        </w:rPr>
        <w:t xml:space="preserve"> </w:t>
      </w:r>
      <w:r>
        <w:rPr>
          <w:lang w:val="uk-UA"/>
        </w:rPr>
        <w:t>41.</w:t>
      </w:r>
      <w:r w:rsidRPr="00594A0F">
        <w:rPr>
          <w:lang w:val="uk-UA"/>
        </w:rPr>
        <w:t>75од.;</w:t>
      </w:r>
    </w:p>
    <w:p w:rsidR="00613949" w:rsidRPr="00796B4F" w:rsidRDefault="00613949" w:rsidP="00613949">
      <w:pPr>
        <w:tabs>
          <w:tab w:val="left" w:pos="3165"/>
        </w:tabs>
        <w:jc w:val="both"/>
        <w:rPr>
          <w:lang w:val="uk-UA"/>
        </w:rPr>
      </w:pPr>
    </w:p>
    <w:p w:rsidR="00613949" w:rsidRPr="00251868" w:rsidRDefault="00613949" w:rsidP="00613949">
      <w:pPr>
        <w:tabs>
          <w:tab w:val="left" w:pos="993"/>
          <w:tab w:val="left" w:pos="3165"/>
        </w:tabs>
        <w:ind w:firstLine="567"/>
        <w:jc w:val="both"/>
        <w:rPr>
          <w:lang w:val="uk-UA"/>
        </w:rPr>
      </w:pPr>
      <w:r w:rsidRPr="00251868">
        <w:rPr>
          <w:lang w:val="uk-UA"/>
        </w:rPr>
        <w:t xml:space="preserve">Таким чином, КНП "Канівський центр первинної медико-санітарної допомоги» Канівської </w:t>
      </w:r>
      <w:r>
        <w:rPr>
          <w:lang w:val="uk-UA"/>
        </w:rPr>
        <w:t xml:space="preserve">міської ради Черкаської області на 2023 </w:t>
      </w:r>
      <w:r w:rsidRPr="00251868">
        <w:rPr>
          <w:lang w:val="uk-UA"/>
        </w:rPr>
        <w:t xml:space="preserve">рік планує отримати  кошти в сумі </w:t>
      </w:r>
      <w:r w:rsidRPr="00FE647B">
        <w:rPr>
          <w:b/>
          <w:lang w:val="uk-UA"/>
        </w:rPr>
        <w:t>88972.4</w:t>
      </w:r>
      <w:r w:rsidRPr="00251868">
        <w:rPr>
          <w:b/>
          <w:lang w:val="uk-UA"/>
        </w:rPr>
        <w:t>тис.грн</w:t>
      </w:r>
      <w:r w:rsidRPr="00251868">
        <w:rPr>
          <w:lang w:val="uk-UA"/>
        </w:rPr>
        <w:t xml:space="preserve"> в тому числі:</w:t>
      </w:r>
    </w:p>
    <w:tbl>
      <w:tblPr>
        <w:tblW w:w="1023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/>
      </w:tblPr>
      <w:tblGrid>
        <w:gridCol w:w="4254"/>
        <w:gridCol w:w="902"/>
        <w:gridCol w:w="1138"/>
        <w:gridCol w:w="937"/>
        <w:gridCol w:w="1000"/>
        <w:gridCol w:w="1000"/>
        <w:gridCol w:w="1007"/>
      </w:tblGrid>
      <w:tr w:rsidR="00613949" w:rsidRPr="00BB0395" w:rsidTr="003E0560">
        <w:trPr>
          <w:trHeight w:val="495"/>
        </w:trPr>
        <w:tc>
          <w:tcPr>
            <w:tcW w:w="4254" w:type="dxa"/>
            <w:vMerge w:val="restart"/>
            <w:shd w:val="clear" w:color="auto" w:fill="FFFFFF"/>
            <w:vAlign w:val="bottom"/>
          </w:tcPr>
          <w:p w:rsidR="00613949" w:rsidRPr="00BB0395" w:rsidRDefault="00613949" w:rsidP="003E0560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uk-UA" w:eastAsia="en-US"/>
              </w:rPr>
            </w:pPr>
            <w:r w:rsidRPr="00BB0395">
              <w:rPr>
                <w:b/>
                <w:bCs/>
                <w:sz w:val="20"/>
                <w:szCs w:val="20"/>
                <w:lang w:val="uk-UA" w:eastAsia="en-US"/>
              </w:rPr>
              <w:t>Показники</w:t>
            </w:r>
          </w:p>
        </w:tc>
        <w:tc>
          <w:tcPr>
            <w:tcW w:w="902" w:type="dxa"/>
            <w:vMerge w:val="restart"/>
            <w:shd w:val="clear" w:color="auto" w:fill="FFFFFF"/>
            <w:vAlign w:val="bottom"/>
          </w:tcPr>
          <w:p w:rsidR="00613949" w:rsidRPr="00BB0395" w:rsidRDefault="00613949" w:rsidP="003E0560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uk-UA" w:eastAsia="en-US"/>
              </w:rPr>
            </w:pPr>
            <w:r w:rsidRPr="00BB0395">
              <w:rPr>
                <w:b/>
                <w:bCs/>
                <w:sz w:val="20"/>
                <w:szCs w:val="20"/>
                <w:lang w:val="uk-UA" w:eastAsia="en-US"/>
              </w:rPr>
              <w:t>Код рядка</w:t>
            </w:r>
          </w:p>
        </w:tc>
        <w:tc>
          <w:tcPr>
            <w:tcW w:w="1138" w:type="dxa"/>
            <w:vMerge w:val="restart"/>
            <w:shd w:val="clear" w:color="auto" w:fill="FFFFFF"/>
            <w:vAlign w:val="bottom"/>
          </w:tcPr>
          <w:p w:rsidR="00613949" w:rsidRPr="00BB0395" w:rsidRDefault="00613949" w:rsidP="003E0560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uk-UA" w:eastAsia="en-US"/>
              </w:rPr>
            </w:pPr>
            <w:r w:rsidRPr="00BB0395">
              <w:rPr>
                <w:b/>
                <w:bCs/>
                <w:sz w:val="20"/>
                <w:szCs w:val="20"/>
                <w:lang w:val="uk-UA" w:eastAsia="en-US"/>
              </w:rPr>
              <w:t>Плановий рік, всього</w:t>
            </w:r>
          </w:p>
        </w:tc>
        <w:tc>
          <w:tcPr>
            <w:tcW w:w="3944" w:type="dxa"/>
            <w:gridSpan w:val="4"/>
            <w:shd w:val="clear" w:color="auto" w:fill="FFFFFF"/>
            <w:vAlign w:val="bottom"/>
          </w:tcPr>
          <w:p w:rsidR="00613949" w:rsidRPr="00BB0395" w:rsidRDefault="00613949" w:rsidP="003E0560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uk-UA" w:eastAsia="en-US"/>
              </w:rPr>
            </w:pPr>
            <w:r w:rsidRPr="00BB0395">
              <w:rPr>
                <w:b/>
                <w:bCs/>
                <w:sz w:val="20"/>
                <w:szCs w:val="20"/>
                <w:lang w:val="uk-UA" w:eastAsia="en-US"/>
              </w:rPr>
              <w:t>У тому числі за кварталами</w:t>
            </w:r>
          </w:p>
        </w:tc>
      </w:tr>
      <w:tr w:rsidR="00613949" w:rsidRPr="00BB0395" w:rsidTr="003E0560">
        <w:trPr>
          <w:trHeight w:val="495"/>
        </w:trPr>
        <w:tc>
          <w:tcPr>
            <w:tcW w:w="4254" w:type="dxa"/>
            <w:vMerge/>
            <w:shd w:val="clear" w:color="auto" w:fill="FFFFFF"/>
            <w:vAlign w:val="bottom"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902" w:type="dxa"/>
            <w:vMerge/>
            <w:shd w:val="clear" w:color="auto" w:fill="FFFFFF"/>
            <w:vAlign w:val="bottom"/>
          </w:tcPr>
          <w:p w:rsidR="00613949" w:rsidRPr="00BB0395" w:rsidRDefault="00613949" w:rsidP="003E0560">
            <w:pPr>
              <w:suppressAutoHyphens w:val="0"/>
              <w:jc w:val="center"/>
              <w:rPr>
                <w:b/>
                <w:bCs/>
                <w:color w:val="FFFFFF"/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vMerge/>
            <w:shd w:val="clear" w:color="auto" w:fill="FFFFFF"/>
            <w:vAlign w:val="bottom"/>
          </w:tcPr>
          <w:p w:rsidR="00613949" w:rsidRPr="00BB0395" w:rsidRDefault="00613949" w:rsidP="003E0560">
            <w:pPr>
              <w:suppressAutoHyphens w:val="0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37" w:type="dxa"/>
            <w:shd w:val="clear" w:color="auto" w:fill="FFFFFF"/>
            <w:vAlign w:val="bottom"/>
          </w:tcPr>
          <w:p w:rsidR="00613949" w:rsidRPr="00BB0395" w:rsidRDefault="00613949" w:rsidP="003E0560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uk-UA" w:eastAsia="en-US"/>
              </w:rPr>
            </w:pPr>
            <w:r w:rsidRPr="00BB0395">
              <w:rPr>
                <w:b/>
                <w:bCs/>
                <w:sz w:val="20"/>
                <w:szCs w:val="20"/>
                <w:lang w:val="uk-UA" w:eastAsia="en-US"/>
              </w:rPr>
              <w:t>І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BB0395" w:rsidRDefault="00613949" w:rsidP="003E0560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uk-UA" w:eastAsia="en-US"/>
              </w:rPr>
            </w:pPr>
            <w:r w:rsidRPr="00BB0395">
              <w:rPr>
                <w:b/>
                <w:bCs/>
                <w:sz w:val="20"/>
                <w:szCs w:val="20"/>
                <w:lang w:val="uk-UA" w:eastAsia="en-US"/>
              </w:rPr>
              <w:t>ІІ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BB0395" w:rsidRDefault="00613949" w:rsidP="003E0560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uk-UA" w:eastAsia="en-US"/>
              </w:rPr>
            </w:pPr>
            <w:r w:rsidRPr="00BB0395">
              <w:rPr>
                <w:b/>
                <w:bCs/>
                <w:sz w:val="20"/>
                <w:szCs w:val="20"/>
                <w:lang w:val="uk-UA" w:eastAsia="en-US"/>
              </w:rPr>
              <w:t>ІІІ</w:t>
            </w:r>
          </w:p>
        </w:tc>
        <w:tc>
          <w:tcPr>
            <w:tcW w:w="1007" w:type="dxa"/>
            <w:shd w:val="clear" w:color="auto" w:fill="FFFFFF"/>
            <w:vAlign w:val="bottom"/>
          </w:tcPr>
          <w:p w:rsidR="00613949" w:rsidRPr="00BB0395" w:rsidRDefault="00613949" w:rsidP="003E0560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IV</w:t>
            </w:r>
          </w:p>
        </w:tc>
      </w:tr>
      <w:tr w:rsidR="00613949" w:rsidRPr="00BB0395" w:rsidTr="003E0560">
        <w:trPr>
          <w:trHeight w:val="495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val="uk-UA" w:eastAsia="en-US"/>
              </w:rPr>
            </w:pPr>
            <w:r w:rsidRPr="00BB0395">
              <w:rPr>
                <w:b/>
                <w:bCs/>
                <w:sz w:val="20"/>
                <w:szCs w:val="20"/>
                <w:lang w:val="uk-UA" w:eastAsia="en-US"/>
              </w:rPr>
              <w:t>Дохід  (виручка) від реалізації продукції (товарів, робіт, послуг)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010</w:t>
            </w: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871F32" w:rsidRDefault="00613949" w:rsidP="003E05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65300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613949" w:rsidRPr="007528A9" w:rsidRDefault="00613949" w:rsidP="003E0560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16325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7528A9" w:rsidRDefault="00613949" w:rsidP="003E0560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16325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7528A9" w:rsidRDefault="00613949" w:rsidP="003E0560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16325</w:t>
            </w:r>
          </w:p>
        </w:tc>
        <w:tc>
          <w:tcPr>
            <w:tcW w:w="1007" w:type="dxa"/>
            <w:shd w:val="clear" w:color="auto" w:fill="FFFFFF"/>
            <w:vAlign w:val="bottom"/>
          </w:tcPr>
          <w:p w:rsidR="00613949" w:rsidRPr="007528A9" w:rsidRDefault="00613949" w:rsidP="003E0560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16325</w:t>
            </w:r>
          </w:p>
        </w:tc>
      </w:tr>
      <w:tr w:rsidR="00613949" w:rsidRPr="00BB0395" w:rsidTr="003E0560">
        <w:trPr>
          <w:trHeight w:val="315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 xml:space="preserve">в </w:t>
            </w: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томучислі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871F32" w:rsidRDefault="00613949" w:rsidP="003E0560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37" w:type="dxa"/>
            <w:shd w:val="clear" w:color="auto" w:fill="FFFFFF"/>
            <w:vAlign w:val="bottom"/>
            <w:hideMark/>
          </w:tcPr>
          <w:p w:rsidR="00613949" w:rsidRPr="00871F32" w:rsidRDefault="00613949" w:rsidP="003E0560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71F32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871F32" w:rsidRDefault="00613949" w:rsidP="003E0560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71F32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871F32" w:rsidRDefault="00613949" w:rsidP="003E0560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71F32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007" w:type="dxa"/>
            <w:shd w:val="clear" w:color="auto" w:fill="FFFFFF"/>
            <w:vAlign w:val="bottom"/>
            <w:hideMark/>
          </w:tcPr>
          <w:p w:rsidR="00613949" w:rsidRPr="00871F32" w:rsidRDefault="00613949" w:rsidP="003E0560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71F32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613949" w:rsidRPr="00BB0395" w:rsidTr="003E0560">
        <w:trPr>
          <w:trHeight w:val="315"/>
        </w:trPr>
        <w:tc>
          <w:tcPr>
            <w:tcW w:w="4254" w:type="dxa"/>
            <w:shd w:val="clear" w:color="auto" w:fill="FFFFFF"/>
            <w:vAlign w:val="bottom"/>
          </w:tcPr>
          <w:p w:rsidR="00613949" w:rsidRPr="00277679" w:rsidRDefault="00613949" w:rsidP="003E0560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77679">
              <w:rPr>
                <w:b/>
                <w:sz w:val="20"/>
                <w:szCs w:val="20"/>
                <w:lang w:val="uk-UA" w:eastAsia="en-US"/>
              </w:rPr>
              <w:t xml:space="preserve">ВСЬОГО </w:t>
            </w:r>
            <w:proofErr w:type="spellStart"/>
            <w:r w:rsidRPr="00277679">
              <w:rPr>
                <w:b/>
                <w:sz w:val="20"/>
                <w:szCs w:val="20"/>
                <w:lang w:eastAsia="en-US"/>
              </w:rPr>
              <w:t>від</w:t>
            </w:r>
            <w:proofErr w:type="spellEnd"/>
            <w:r w:rsidRPr="00277679">
              <w:rPr>
                <w:b/>
                <w:sz w:val="20"/>
                <w:szCs w:val="20"/>
                <w:lang w:eastAsia="en-US"/>
              </w:rPr>
              <w:t xml:space="preserve">  НСЗУ</w:t>
            </w:r>
          </w:p>
        </w:tc>
        <w:tc>
          <w:tcPr>
            <w:tcW w:w="902" w:type="dxa"/>
            <w:shd w:val="clear" w:color="auto" w:fill="FFFFFF"/>
            <w:vAlign w:val="bottom"/>
          </w:tcPr>
          <w:p w:rsidR="00613949" w:rsidRPr="00277679" w:rsidRDefault="00613949" w:rsidP="003E0560">
            <w:pPr>
              <w:suppressAutoHyphens w:val="0"/>
              <w:jc w:val="center"/>
              <w:rPr>
                <w:b/>
                <w:color w:val="FFFFFF"/>
                <w:sz w:val="20"/>
                <w:szCs w:val="20"/>
                <w:lang w:val="en-US" w:eastAsia="en-US"/>
              </w:rPr>
            </w:pP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871F32" w:rsidRDefault="00613949" w:rsidP="003E05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65300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613949" w:rsidRPr="002B6EF3" w:rsidRDefault="00613949" w:rsidP="003E0560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16325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2B6EF3" w:rsidRDefault="00613949" w:rsidP="003E0560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16325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2B6EF3" w:rsidRDefault="00613949" w:rsidP="003E0560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16325</w:t>
            </w:r>
          </w:p>
        </w:tc>
        <w:tc>
          <w:tcPr>
            <w:tcW w:w="1007" w:type="dxa"/>
            <w:shd w:val="clear" w:color="auto" w:fill="FFFFFF"/>
            <w:vAlign w:val="bottom"/>
          </w:tcPr>
          <w:p w:rsidR="00613949" w:rsidRPr="002B6EF3" w:rsidRDefault="00613949" w:rsidP="003E0560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16325</w:t>
            </w:r>
          </w:p>
        </w:tc>
      </w:tr>
      <w:tr w:rsidR="00613949" w:rsidRPr="00BB0395" w:rsidTr="003E0560">
        <w:trPr>
          <w:trHeight w:val="285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23019D" w:rsidRDefault="00613949" w:rsidP="003E0560">
            <w:pPr>
              <w:suppressAutoHyphens w:val="0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за </w:t>
            </w:r>
            <w:proofErr w:type="spellStart"/>
            <w:r>
              <w:rPr>
                <w:sz w:val="20"/>
                <w:szCs w:val="20"/>
                <w:lang w:eastAsia="en-US"/>
              </w:rPr>
              <w:t>рахунокнадходженьвід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 НСЗУ</w:t>
            </w:r>
            <w:r>
              <w:rPr>
                <w:sz w:val="20"/>
                <w:szCs w:val="20"/>
                <w:lang w:val="uk-UA" w:eastAsia="en-US"/>
              </w:rPr>
              <w:t xml:space="preserve"> за пакетом «Первинна медична допомога»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color w:val="000000"/>
                <w:sz w:val="20"/>
                <w:szCs w:val="20"/>
                <w:lang w:val="en-US" w:eastAsia="en-US"/>
              </w:rPr>
              <w:t>015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vAlign w:val="bottom"/>
            <w:hideMark/>
          </w:tcPr>
          <w:p w:rsidR="00613949" w:rsidRPr="00AD3353" w:rsidRDefault="00613949" w:rsidP="003E0560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32400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613949" w:rsidRPr="00AD3353" w:rsidRDefault="00613949" w:rsidP="003E0560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8100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AD3353" w:rsidRDefault="00613949" w:rsidP="003E0560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8100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AD3353" w:rsidRDefault="00613949" w:rsidP="003E0560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8100</w:t>
            </w:r>
          </w:p>
        </w:tc>
        <w:tc>
          <w:tcPr>
            <w:tcW w:w="1007" w:type="dxa"/>
            <w:shd w:val="clear" w:color="auto" w:fill="FFFFFF"/>
            <w:vAlign w:val="bottom"/>
          </w:tcPr>
          <w:p w:rsidR="00613949" w:rsidRPr="00AD3353" w:rsidRDefault="00613949" w:rsidP="003E0560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8100</w:t>
            </w:r>
          </w:p>
        </w:tc>
      </w:tr>
      <w:tr w:rsidR="00613949" w:rsidRPr="00BB0395" w:rsidTr="003E0560">
        <w:trPr>
          <w:trHeight w:val="285"/>
        </w:trPr>
        <w:tc>
          <w:tcPr>
            <w:tcW w:w="4254" w:type="dxa"/>
            <w:shd w:val="clear" w:color="auto" w:fill="FFFFFF"/>
            <w:vAlign w:val="bottom"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 </w:t>
            </w:r>
            <w:proofErr w:type="spellStart"/>
            <w:r>
              <w:rPr>
                <w:sz w:val="20"/>
                <w:szCs w:val="20"/>
                <w:lang w:eastAsia="en-US"/>
              </w:rPr>
              <w:t>рахунокнадходженьвід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 НСЗУ</w:t>
            </w:r>
            <w:r>
              <w:rPr>
                <w:sz w:val="20"/>
                <w:szCs w:val="20"/>
                <w:lang w:val="uk-UA" w:eastAsia="en-US"/>
              </w:rPr>
              <w:t xml:space="preserve"> за пакетом «Супровід та лікування дорослих та дітей, хворих на туберкульоз на первинному </w:t>
            </w:r>
            <w:proofErr w:type="gramStart"/>
            <w:r>
              <w:rPr>
                <w:sz w:val="20"/>
                <w:szCs w:val="20"/>
                <w:lang w:val="uk-UA" w:eastAsia="en-US"/>
              </w:rPr>
              <w:t>р</w:t>
            </w:r>
            <w:proofErr w:type="gramEnd"/>
            <w:r>
              <w:rPr>
                <w:sz w:val="20"/>
                <w:szCs w:val="20"/>
                <w:lang w:val="uk-UA" w:eastAsia="en-US"/>
              </w:rPr>
              <w:t>івні»</w:t>
            </w:r>
          </w:p>
        </w:tc>
        <w:tc>
          <w:tcPr>
            <w:tcW w:w="902" w:type="dxa"/>
            <w:shd w:val="clear" w:color="auto" w:fill="FFFFFF"/>
            <w:vAlign w:val="bottom"/>
          </w:tcPr>
          <w:p w:rsidR="00613949" w:rsidRPr="00AD3353" w:rsidRDefault="00613949" w:rsidP="003E0560">
            <w:pPr>
              <w:suppressAutoHyphens w:val="0"/>
              <w:jc w:val="center"/>
              <w:rPr>
                <w:color w:val="FFFFFF"/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AD3353" w:rsidRDefault="00613949" w:rsidP="003E0560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100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613949" w:rsidRPr="00AD3353" w:rsidRDefault="00613949" w:rsidP="003E0560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25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AD3353" w:rsidRDefault="00613949" w:rsidP="003E0560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25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AD3353" w:rsidRDefault="00613949" w:rsidP="003E0560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25</w:t>
            </w:r>
          </w:p>
        </w:tc>
        <w:tc>
          <w:tcPr>
            <w:tcW w:w="1007" w:type="dxa"/>
            <w:shd w:val="clear" w:color="auto" w:fill="FFFFFF"/>
            <w:vAlign w:val="bottom"/>
          </w:tcPr>
          <w:p w:rsidR="00613949" w:rsidRPr="00AD3353" w:rsidRDefault="00613949" w:rsidP="003E0560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25</w:t>
            </w:r>
          </w:p>
        </w:tc>
      </w:tr>
      <w:tr w:rsidR="00613949" w:rsidRPr="005C572F" w:rsidTr="003E0560">
        <w:trPr>
          <w:trHeight w:val="285"/>
        </w:trPr>
        <w:tc>
          <w:tcPr>
            <w:tcW w:w="4254" w:type="dxa"/>
            <w:shd w:val="clear" w:color="auto" w:fill="FFFFFF"/>
            <w:vAlign w:val="bottom"/>
          </w:tcPr>
          <w:p w:rsidR="00613949" w:rsidRPr="005C572F" w:rsidRDefault="00613949" w:rsidP="003E0560">
            <w:pPr>
              <w:suppressAutoHyphens w:val="0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зарахунокнадходженьвід</w:t>
            </w:r>
            <w:r w:rsidRPr="00BB0395">
              <w:rPr>
                <w:sz w:val="20"/>
                <w:szCs w:val="20"/>
                <w:lang w:eastAsia="en-US"/>
              </w:rPr>
              <w:t>НСЗУ</w:t>
            </w:r>
            <w:proofErr w:type="spellEnd"/>
            <w:r>
              <w:rPr>
                <w:sz w:val="20"/>
                <w:szCs w:val="20"/>
                <w:lang w:val="uk-UA" w:eastAsia="en-US"/>
              </w:rPr>
              <w:t xml:space="preserve"> за пакетом «Забезпечення кадрового потенціалу системи охорони здоров’я шляхом організації надання медичної допомоги з залученням лікарі</w:t>
            </w:r>
            <w:proofErr w:type="gramStart"/>
            <w:r>
              <w:rPr>
                <w:sz w:val="20"/>
                <w:szCs w:val="20"/>
                <w:lang w:val="uk-UA" w:eastAsia="en-US"/>
              </w:rPr>
              <w:t>в-</w:t>
            </w:r>
            <w:proofErr w:type="gramEnd"/>
            <w:r>
              <w:rPr>
                <w:sz w:val="20"/>
                <w:szCs w:val="20"/>
                <w:lang w:val="uk-UA" w:eastAsia="en-US"/>
              </w:rPr>
              <w:t>інтернів»</w:t>
            </w:r>
          </w:p>
        </w:tc>
        <w:tc>
          <w:tcPr>
            <w:tcW w:w="902" w:type="dxa"/>
            <w:shd w:val="clear" w:color="auto" w:fill="FFFFFF"/>
            <w:vAlign w:val="bottom"/>
          </w:tcPr>
          <w:p w:rsidR="00613949" w:rsidRPr="005C572F" w:rsidRDefault="00613949" w:rsidP="003E0560">
            <w:pPr>
              <w:suppressAutoHyphens w:val="0"/>
              <w:jc w:val="center"/>
              <w:rPr>
                <w:color w:val="FFFFFF"/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400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100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100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100</w:t>
            </w:r>
          </w:p>
        </w:tc>
        <w:tc>
          <w:tcPr>
            <w:tcW w:w="1007" w:type="dxa"/>
            <w:shd w:val="clear" w:color="auto" w:fill="FFFFFF"/>
            <w:vAlign w:val="bottom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100</w:t>
            </w:r>
          </w:p>
        </w:tc>
      </w:tr>
      <w:tr w:rsidR="00613949" w:rsidRPr="00277679" w:rsidTr="003E0560">
        <w:trPr>
          <w:trHeight w:val="285"/>
        </w:trPr>
        <w:tc>
          <w:tcPr>
            <w:tcW w:w="4254" w:type="dxa"/>
            <w:shd w:val="clear" w:color="auto" w:fill="FFFFFF"/>
            <w:vAlign w:val="bottom"/>
          </w:tcPr>
          <w:p w:rsidR="00613949" w:rsidRPr="006340EE" w:rsidRDefault="00613949" w:rsidP="003E0560">
            <w:pPr>
              <w:suppressAutoHyphens w:val="0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зарахунокнадходженьвід</w:t>
            </w:r>
            <w:r w:rsidRPr="00BB0395">
              <w:rPr>
                <w:sz w:val="20"/>
                <w:szCs w:val="20"/>
                <w:lang w:eastAsia="en-US"/>
              </w:rPr>
              <w:t>НСЗУ</w:t>
            </w:r>
            <w:proofErr w:type="spellEnd"/>
            <w:r>
              <w:rPr>
                <w:sz w:val="20"/>
                <w:szCs w:val="20"/>
                <w:lang w:val="uk-UA" w:eastAsia="en-US"/>
              </w:rPr>
              <w:t xml:space="preserve"> за пакетом «Мобільна паліативна медична допомога дорослим і дітям»</w:t>
            </w:r>
          </w:p>
        </w:tc>
        <w:tc>
          <w:tcPr>
            <w:tcW w:w="902" w:type="dxa"/>
            <w:shd w:val="clear" w:color="auto" w:fill="FFFFFF"/>
            <w:vAlign w:val="bottom"/>
          </w:tcPr>
          <w:p w:rsidR="00613949" w:rsidRPr="006340EE" w:rsidRDefault="00613949" w:rsidP="003E0560">
            <w:pPr>
              <w:suppressAutoHyphens w:val="0"/>
              <w:jc w:val="center"/>
              <w:rPr>
                <w:color w:val="FFFFFF"/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AD3353" w:rsidRDefault="00613949" w:rsidP="003E0560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32400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613949" w:rsidRPr="00AD3353" w:rsidRDefault="00613949" w:rsidP="003E0560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8100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AD3353" w:rsidRDefault="00613949" w:rsidP="003E0560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8100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AD3353" w:rsidRDefault="00613949" w:rsidP="003E0560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8100</w:t>
            </w:r>
          </w:p>
        </w:tc>
        <w:tc>
          <w:tcPr>
            <w:tcW w:w="1007" w:type="dxa"/>
            <w:shd w:val="clear" w:color="auto" w:fill="FFFFFF"/>
            <w:vAlign w:val="bottom"/>
          </w:tcPr>
          <w:p w:rsidR="00613949" w:rsidRPr="00AD3353" w:rsidRDefault="00613949" w:rsidP="003E0560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8100</w:t>
            </w:r>
          </w:p>
        </w:tc>
      </w:tr>
      <w:tr w:rsidR="00613949" w:rsidRPr="00277679" w:rsidTr="003E0560">
        <w:trPr>
          <w:trHeight w:val="285"/>
        </w:trPr>
        <w:tc>
          <w:tcPr>
            <w:tcW w:w="4254" w:type="dxa"/>
            <w:shd w:val="clear" w:color="auto" w:fill="FFFFFF"/>
            <w:vAlign w:val="bottom"/>
          </w:tcPr>
          <w:p w:rsidR="00613949" w:rsidRPr="006340EE" w:rsidRDefault="00613949" w:rsidP="003E0560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shd w:val="clear" w:color="auto" w:fill="FFFFFF"/>
            <w:vAlign w:val="bottom"/>
          </w:tcPr>
          <w:p w:rsidR="00613949" w:rsidRPr="006340EE" w:rsidRDefault="00613949" w:rsidP="003E0560">
            <w:pPr>
              <w:suppressAutoHyphens w:val="0"/>
              <w:jc w:val="center"/>
              <w:rPr>
                <w:color w:val="FFFFFF"/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937" w:type="dxa"/>
            <w:shd w:val="clear" w:color="auto" w:fill="FFFFFF"/>
            <w:vAlign w:val="bottom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007" w:type="dxa"/>
            <w:shd w:val="clear" w:color="auto" w:fill="FFFFFF"/>
            <w:vAlign w:val="bottom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</w:p>
        </w:tc>
      </w:tr>
      <w:tr w:rsidR="00613949" w:rsidRPr="00BB0395" w:rsidTr="003E0560">
        <w:trPr>
          <w:trHeight w:val="285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253B86" w:rsidRDefault="00613949" w:rsidP="003E0560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З</w:t>
            </w:r>
            <w:r w:rsidRPr="00253B86">
              <w:rPr>
                <w:b/>
                <w:sz w:val="20"/>
                <w:szCs w:val="20"/>
                <w:lang w:val="en-US" w:eastAsia="en-US"/>
              </w:rPr>
              <w:t xml:space="preserve">а </w:t>
            </w:r>
            <w:proofErr w:type="spellStart"/>
            <w:r w:rsidRPr="00253B86">
              <w:rPr>
                <w:b/>
                <w:sz w:val="20"/>
                <w:szCs w:val="20"/>
                <w:lang w:val="en-US" w:eastAsia="en-US"/>
              </w:rPr>
              <w:t>платніпослуги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015FF0" w:rsidRDefault="00613949" w:rsidP="003E0560">
            <w:pPr>
              <w:suppressAutoHyphens w:val="0"/>
              <w:jc w:val="right"/>
              <w:rPr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937" w:type="dxa"/>
            <w:shd w:val="clear" w:color="auto" w:fill="FFFFFF"/>
            <w:vAlign w:val="bottom"/>
          </w:tcPr>
          <w:p w:rsidR="00613949" w:rsidRPr="00015FF0" w:rsidRDefault="00613949" w:rsidP="003E0560">
            <w:pPr>
              <w:suppressAutoHyphens w:val="0"/>
              <w:jc w:val="right"/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015FF0" w:rsidRDefault="00613949" w:rsidP="003E0560">
            <w:pPr>
              <w:suppressAutoHyphens w:val="0"/>
              <w:jc w:val="right"/>
              <w:rPr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015FF0" w:rsidRDefault="00613949" w:rsidP="003E0560">
            <w:pPr>
              <w:suppressAutoHyphens w:val="0"/>
              <w:jc w:val="right"/>
              <w:rPr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1007" w:type="dxa"/>
            <w:shd w:val="clear" w:color="auto" w:fill="FFFFFF"/>
            <w:vAlign w:val="bottom"/>
          </w:tcPr>
          <w:p w:rsidR="00613949" w:rsidRPr="00015FF0" w:rsidRDefault="00613949" w:rsidP="003E0560">
            <w:pPr>
              <w:suppressAutoHyphens w:val="0"/>
              <w:jc w:val="right"/>
              <w:rPr>
                <w:b/>
                <w:sz w:val="18"/>
                <w:szCs w:val="18"/>
                <w:lang w:val="en-US" w:eastAsia="en-US"/>
              </w:rPr>
            </w:pPr>
          </w:p>
        </w:tc>
      </w:tr>
      <w:tr w:rsidR="00613949" w:rsidRPr="00BB0395" w:rsidTr="003E0560">
        <w:trPr>
          <w:trHeight w:val="315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Іншіопераційнідоходи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080</w:t>
            </w: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vAlign w:val="center"/>
          </w:tcPr>
          <w:p w:rsidR="00613949" w:rsidRDefault="00613949" w:rsidP="003E0560">
            <w:pPr>
              <w:suppressAutoHyphens w:val="0"/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b/>
                <w:bCs/>
                <w:sz w:val="20"/>
                <w:szCs w:val="20"/>
                <w:lang w:val="en-US" w:eastAsia="en-US"/>
              </w:rPr>
              <w:t>22572.4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613949" w:rsidRPr="007528A9" w:rsidRDefault="00613949" w:rsidP="003E056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5643.1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7528A9" w:rsidRDefault="00613949" w:rsidP="003E056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5643.1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7528A9" w:rsidRDefault="00613949" w:rsidP="003E056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5643.1</w:t>
            </w:r>
          </w:p>
        </w:tc>
        <w:tc>
          <w:tcPr>
            <w:tcW w:w="1007" w:type="dxa"/>
            <w:shd w:val="clear" w:color="auto" w:fill="FFFFFF"/>
            <w:vAlign w:val="center"/>
          </w:tcPr>
          <w:p w:rsidR="00613949" w:rsidRPr="007528A9" w:rsidRDefault="00613949" w:rsidP="003E056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5643.1</w:t>
            </w:r>
          </w:p>
        </w:tc>
      </w:tr>
      <w:tr w:rsidR="00613949" w:rsidRPr="00BB0395" w:rsidTr="003E0560">
        <w:trPr>
          <w:trHeight w:val="285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 xml:space="preserve">       у </w:t>
            </w: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томучислі</w:t>
            </w:r>
            <w:proofErr w:type="spellEnd"/>
            <w:r w:rsidRPr="00BB0395">
              <w:rPr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37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7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</w:tr>
      <w:tr w:rsidR="00613949" w:rsidRPr="00BB0395" w:rsidTr="003E0560">
        <w:trPr>
          <w:trHeight w:val="750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iCs/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iCs/>
                <w:sz w:val="20"/>
                <w:szCs w:val="20"/>
                <w:lang w:eastAsia="en-US"/>
              </w:rPr>
              <w:lastRenderedPageBreak/>
              <w:t>дохідвідопераційноїорендиактиві</w:t>
            </w:r>
            <w:proofErr w:type="gramStart"/>
            <w:r w:rsidRPr="00BB0395">
              <w:rPr>
                <w:iCs/>
                <w:sz w:val="20"/>
                <w:szCs w:val="20"/>
                <w:lang w:eastAsia="en-US"/>
              </w:rPr>
              <w:t>в</w:t>
            </w:r>
            <w:proofErr w:type="spellEnd"/>
            <w:proofErr w:type="gramEnd"/>
            <w:r w:rsidRPr="00BB0395">
              <w:rPr>
                <w:iCs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BB0395">
              <w:rPr>
                <w:iCs/>
                <w:sz w:val="20"/>
                <w:szCs w:val="20"/>
                <w:lang w:eastAsia="en-US"/>
              </w:rPr>
              <w:t>відкодуваннякомунальнихпослугорендарями</w:t>
            </w:r>
            <w:proofErr w:type="spellEnd"/>
            <w:r w:rsidRPr="00BB0395">
              <w:rPr>
                <w:i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iCs/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iCs/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iCs/>
                <w:sz w:val="20"/>
                <w:szCs w:val="20"/>
                <w:lang w:val="en-US" w:eastAsia="en-US"/>
              </w:rPr>
              <w:t>081</w:t>
            </w:r>
            <w:r w:rsidRPr="00BB0395">
              <w:rPr>
                <w:iCs/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noWrap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015FF0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37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jc w:val="right"/>
              <w:rPr>
                <w:sz w:val="18"/>
                <w:szCs w:val="18"/>
              </w:rPr>
            </w:pPr>
            <w:r w:rsidRPr="00015FF0">
              <w:rPr>
                <w:sz w:val="18"/>
                <w:szCs w:val="18"/>
              </w:rPr>
              <w:t>25,0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jc w:val="right"/>
              <w:rPr>
                <w:sz w:val="18"/>
                <w:szCs w:val="18"/>
              </w:rPr>
            </w:pPr>
            <w:r w:rsidRPr="00015FF0">
              <w:rPr>
                <w:sz w:val="18"/>
                <w:szCs w:val="18"/>
              </w:rPr>
              <w:t>25,0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jc w:val="right"/>
              <w:rPr>
                <w:sz w:val="18"/>
                <w:szCs w:val="18"/>
              </w:rPr>
            </w:pPr>
            <w:r w:rsidRPr="00015FF0">
              <w:rPr>
                <w:sz w:val="18"/>
                <w:szCs w:val="18"/>
              </w:rPr>
              <w:t>25,0</w:t>
            </w:r>
          </w:p>
        </w:tc>
        <w:tc>
          <w:tcPr>
            <w:tcW w:w="1007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jc w:val="right"/>
              <w:rPr>
                <w:sz w:val="18"/>
                <w:szCs w:val="18"/>
              </w:rPr>
            </w:pPr>
            <w:r w:rsidRPr="00015FF0">
              <w:rPr>
                <w:sz w:val="18"/>
                <w:szCs w:val="18"/>
              </w:rPr>
              <w:t>25,0</w:t>
            </w:r>
          </w:p>
        </w:tc>
      </w:tr>
      <w:tr w:rsidR="00613949" w:rsidRPr="00BB0395" w:rsidTr="003E0560">
        <w:trPr>
          <w:trHeight w:val="385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iCs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BB0395">
              <w:rPr>
                <w:iCs/>
                <w:sz w:val="20"/>
                <w:szCs w:val="20"/>
                <w:lang w:eastAsia="en-US"/>
              </w:rPr>
              <w:t>одержан</w:t>
            </w:r>
            <w:proofErr w:type="gramEnd"/>
            <w:r w:rsidRPr="00BB0395">
              <w:rPr>
                <w:iCs/>
                <w:sz w:val="20"/>
                <w:szCs w:val="20"/>
                <w:lang w:eastAsia="en-US"/>
              </w:rPr>
              <w:t>ігранти</w:t>
            </w:r>
            <w:proofErr w:type="spellEnd"/>
            <w:r w:rsidRPr="00BB0395">
              <w:rPr>
                <w:iCs/>
                <w:sz w:val="20"/>
                <w:szCs w:val="20"/>
                <w:lang w:eastAsia="en-US"/>
              </w:rPr>
              <w:t xml:space="preserve"> та </w:t>
            </w:r>
            <w:proofErr w:type="spellStart"/>
            <w:r w:rsidRPr="00BB0395">
              <w:rPr>
                <w:iCs/>
                <w:sz w:val="20"/>
                <w:szCs w:val="20"/>
                <w:lang w:eastAsia="en-US"/>
              </w:rPr>
              <w:t>субсидії</w:t>
            </w:r>
            <w:proofErr w:type="spellEnd"/>
            <w:r w:rsidRPr="00BB0395">
              <w:rPr>
                <w:iCs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BB0395">
              <w:rPr>
                <w:iCs/>
                <w:sz w:val="20"/>
                <w:szCs w:val="20"/>
                <w:lang w:eastAsia="en-US"/>
              </w:rPr>
              <w:t>субвенції</w:t>
            </w:r>
            <w:proofErr w:type="spellEnd"/>
            <w:r w:rsidRPr="00BB0395">
              <w:rPr>
                <w:iCs/>
                <w:sz w:val="20"/>
                <w:szCs w:val="20"/>
                <w:lang w:eastAsia="en-US"/>
              </w:rPr>
              <w:t xml:space="preserve"> ОТГ)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iCs/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iCs/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iCs/>
                <w:sz w:val="20"/>
                <w:szCs w:val="20"/>
                <w:lang w:val="en-US" w:eastAsia="en-US"/>
              </w:rPr>
              <w:t>082</w:t>
            </w:r>
            <w:r w:rsidRPr="00BB0395">
              <w:rPr>
                <w:iCs/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2B6EF3" w:rsidRDefault="00613949" w:rsidP="003E05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22472.4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613949" w:rsidRPr="00FE647B" w:rsidRDefault="00613949" w:rsidP="003E0560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5618.1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FE647B" w:rsidRDefault="00613949" w:rsidP="003E0560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5618.1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FE647B" w:rsidRDefault="00613949" w:rsidP="003E0560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5618.1</w:t>
            </w:r>
          </w:p>
        </w:tc>
        <w:tc>
          <w:tcPr>
            <w:tcW w:w="1007" w:type="dxa"/>
            <w:shd w:val="clear" w:color="auto" w:fill="FFFFFF"/>
            <w:vAlign w:val="bottom"/>
          </w:tcPr>
          <w:p w:rsidR="00613949" w:rsidRPr="00FE647B" w:rsidRDefault="00613949" w:rsidP="003E0560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5618.1</w:t>
            </w:r>
          </w:p>
        </w:tc>
      </w:tr>
      <w:tr w:rsidR="00613949" w:rsidRPr="00BB0395" w:rsidTr="003E0560">
        <w:trPr>
          <w:trHeight w:val="315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Степанецька</w:t>
            </w:r>
            <w:proofErr w:type="spellEnd"/>
            <w:r w:rsidRPr="00BB0395">
              <w:rPr>
                <w:sz w:val="20"/>
                <w:szCs w:val="20"/>
                <w:lang w:val="en-US" w:eastAsia="en-US"/>
              </w:rPr>
              <w:t xml:space="preserve"> ОТГ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color w:val="FF0000"/>
                <w:sz w:val="20"/>
                <w:szCs w:val="20"/>
                <w:lang w:val="en-US" w:eastAsia="en-US"/>
              </w:rPr>
            </w:pPr>
            <w:r w:rsidRPr="00BB0395">
              <w:rPr>
                <w:color w:val="FF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FE647B" w:rsidRDefault="00613949" w:rsidP="003E0560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2676,</w:t>
            </w:r>
            <w:r>
              <w:rPr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669,0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669,0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669,0</w:t>
            </w:r>
          </w:p>
        </w:tc>
        <w:tc>
          <w:tcPr>
            <w:tcW w:w="1007" w:type="dxa"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669,0</w:t>
            </w:r>
          </w:p>
        </w:tc>
      </w:tr>
      <w:tr w:rsidR="00613949" w:rsidRPr="00BB0395" w:rsidTr="003E0560">
        <w:trPr>
          <w:trHeight w:val="315"/>
        </w:trPr>
        <w:tc>
          <w:tcPr>
            <w:tcW w:w="4254" w:type="dxa"/>
            <w:shd w:val="clear" w:color="auto" w:fill="FFFFFF"/>
            <w:noWrap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Ліплявська</w:t>
            </w:r>
            <w:proofErr w:type="spellEnd"/>
            <w:r w:rsidRPr="00BB0395">
              <w:rPr>
                <w:sz w:val="20"/>
                <w:szCs w:val="20"/>
                <w:lang w:val="en-US" w:eastAsia="en-US"/>
              </w:rPr>
              <w:t xml:space="preserve"> ОТГ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1645,2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411,3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411,3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411,3</w:t>
            </w:r>
          </w:p>
        </w:tc>
        <w:tc>
          <w:tcPr>
            <w:tcW w:w="1007" w:type="dxa"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411,3</w:t>
            </w:r>
          </w:p>
        </w:tc>
      </w:tr>
      <w:tr w:rsidR="00613949" w:rsidRPr="00BB0395" w:rsidTr="003E0560">
        <w:trPr>
          <w:trHeight w:val="315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Бобрицька</w:t>
            </w:r>
            <w:proofErr w:type="spellEnd"/>
            <w:r w:rsidRPr="00BB0395">
              <w:rPr>
                <w:sz w:val="20"/>
                <w:szCs w:val="20"/>
                <w:lang w:val="en-US" w:eastAsia="en-US"/>
              </w:rPr>
              <w:t xml:space="preserve"> ОТГ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1589,2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397,3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397,3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397,3</w:t>
            </w:r>
          </w:p>
        </w:tc>
        <w:tc>
          <w:tcPr>
            <w:tcW w:w="1007" w:type="dxa"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397,3</w:t>
            </w:r>
          </w:p>
        </w:tc>
      </w:tr>
      <w:tr w:rsidR="00613949" w:rsidRPr="00BB0395" w:rsidTr="003E0560">
        <w:trPr>
          <w:trHeight w:val="315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Канівська</w:t>
            </w:r>
            <w:proofErr w:type="spellEnd"/>
            <w:r w:rsidRPr="00BB0395">
              <w:rPr>
                <w:sz w:val="20"/>
                <w:szCs w:val="20"/>
                <w:lang w:val="en-US" w:eastAsia="en-US"/>
              </w:rPr>
              <w:t xml:space="preserve"> ОТГ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4562,0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1140,5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1140,5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1140,5</w:t>
            </w:r>
          </w:p>
        </w:tc>
        <w:tc>
          <w:tcPr>
            <w:tcW w:w="1007" w:type="dxa"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1140,5</w:t>
            </w:r>
          </w:p>
        </w:tc>
      </w:tr>
      <w:tr w:rsidR="00613949" w:rsidRPr="00BB0395" w:rsidTr="003E0560">
        <w:trPr>
          <w:trHeight w:val="283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sz w:val="20"/>
                <w:szCs w:val="20"/>
                <w:lang w:eastAsia="en-US"/>
              </w:rPr>
              <w:t>отримані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в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централізованому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порядку </w:t>
            </w:r>
            <w:proofErr w:type="spellStart"/>
            <w:proofErr w:type="gramStart"/>
            <w:r w:rsidRPr="00BB0395">
              <w:rPr>
                <w:sz w:val="20"/>
                <w:szCs w:val="20"/>
                <w:lang w:eastAsia="en-US"/>
              </w:rPr>
              <w:t>л</w:t>
            </w:r>
            <w:proofErr w:type="gramEnd"/>
            <w:r w:rsidRPr="00BB0395">
              <w:rPr>
                <w:sz w:val="20"/>
                <w:szCs w:val="20"/>
                <w:lang w:eastAsia="en-US"/>
              </w:rPr>
              <w:t>іки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color w:val="FFFFFF"/>
                <w:sz w:val="20"/>
                <w:szCs w:val="20"/>
                <w:lang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10000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2500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2500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2500</w:t>
            </w:r>
          </w:p>
        </w:tc>
        <w:tc>
          <w:tcPr>
            <w:tcW w:w="1007" w:type="dxa"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2500</w:t>
            </w:r>
          </w:p>
        </w:tc>
      </w:tr>
      <w:tr w:rsidR="00613949" w:rsidRPr="00BB0395" w:rsidTr="003E0560">
        <w:trPr>
          <w:trHeight w:val="510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sz w:val="20"/>
                <w:szCs w:val="20"/>
                <w:lang w:eastAsia="en-US"/>
              </w:rPr>
              <w:t>благодійнінадходження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в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грошовій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натуральнійформі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color w:val="FFFFFF"/>
                <w:sz w:val="20"/>
                <w:szCs w:val="20"/>
                <w:lang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</w:t>
            </w:r>
            <w:r w:rsidRPr="00015FF0">
              <w:rPr>
                <w:sz w:val="18"/>
                <w:szCs w:val="18"/>
                <w:lang w:val="uk-UA" w:eastAsia="en-US"/>
              </w:rPr>
              <w:t>000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500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500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500</w:t>
            </w:r>
          </w:p>
        </w:tc>
        <w:tc>
          <w:tcPr>
            <w:tcW w:w="1007" w:type="dxa"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500</w:t>
            </w:r>
          </w:p>
        </w:tc>
      </w:tr>
      <w:tr w:rsidR="00613949" w:rsidRPr="00BB0395" w:rsidTr="003E0560">
        <w:trPr>
          <w:trHeight w:val="525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iCs/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iCs/>
                <w:sz w:val="20"/>
                <w:szCs w:val="20"/>
                <w:lang w:eastAsia="en-US"/>
              </w:rPr>
              <w:t>дохідвідреалізаціїнеоборотнихактивів</w:t>
            </w:r>
            <w:proofErr w:type="spellEnd"/>
            <w:r w:rsidRPr="00BB0395">
              <w:rPr>
                <w:i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iCs/>
                <w:sz w:val="20"/>
                <w:szCs w:val="20"/>
                <w:lang w:eastAsia="en-US"/>
              </w:rPr>
              <w:t>утримуваних</w:t>
            </w:r>
            <w:proofErr w:type="spellEnd"/>
            <w:r w:rsidRPr="00BB0395">
              <w:rPr>
                <w:iCs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BB0395">
              <w:rPr>
                <w:iCs/>
                <w:sz w:val="20"/>
                <w:szCs w:val="20"/>
                <w:lang w:eastAsia="en-US"/>
              </w:rPr>
              <w:t>для</w:t>
            </w:r>
            <w:proofErr w:type="gramEnd"/>
            <w:r w:rsidRPr="00BB0395">
              <w:rPr>
                <w:iCs/>
                <w:sz w:val="20"/>
                <w:szCs w:val="20"/>
                <w:lang w:eastAsia="en-US"/>
              </w:rPr>
              <w:t xml:space="preserve"> продажу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083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937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7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</w:tr>
      <w:tr w:rsidR="00613949" w:rsidRPr="00BB0395" w:rsidTr="003E0560">
        <w:trPr>
          <w:trHeight w:val="495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eastAsia="en-US"/>
              </w:rPr>
              <w:t>Іншіфінансові</w:t>
            </w:r>
            <w:proofErr w:type="spellEnd"/>
            <w:r w:rsidRPr="00BB0395">
              <w:rPr>
                <w:b/>
                <w:bCs/>
                <w:sz w:val="20"/>
                <w:szCs w:val="20"/>
                <w:lang w:eastAsia="en-US"/>
              </w:rPr>
              <w:t xml:space="preserve"> доходи (</w:t>
            </w:r>
            <w:proofErr w:type="spellStart"/>
            <w:r w:rsidRPr="00BB0395">
              <w:rPr>
                <w:b/>
                <w:bCs/>
                <w:sz w:val="20"/>
                <w:szCs w:val="20"/>
                <w:lang w:eastAsia="en-US"/>
              </w:rPr>
              <w:t>відсотки</w:t>
            </w:r>
            <w:proofErr w:type="spellEnd"/>
            <w:r w:rsidRPr="00BB0395">
              <w:rPr>
                <w:b/>
                <w:bCs/>
                <w:sz w:val="20"/>
                <w:szCs w:val="20"/>
                <w:lang w:eastAsia="en-US"/>
              </w:rPr>
              <w:t xml:space="preserve"> за </w:t>
            </w:r>
            <w:proofErr w:type="spellStart"/>
            <w:r w:rsidRPr="00BB0395">
              <w:rPr>
                <w:b/>
                <w:bCs/>
                <w:sz w:val="20"/>
                <w:szCs w:val="20"/>
                <w:lang w:eastAsia="en-US"/>
              </w:rPr>
              <w:t>розміщення</w:t>
            </w:r>
            <w:proofErr w:type="spellEnd"/>
            <w:r w:rsidRPr="00BB0395">
              <w:rPr>
                <w:b/>
                <w:bCs/>
                <w:sz w:val="20"/>
                <w:szCs w:val="20"/>
                <w:lang w:eastAsia="en-US"/>
              </w:rPr>
              <w:t xml:space="preserve"> депозиту)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140</w:t>
            </w: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b/>
                <w:bCs/>
                <w:sz w:val="18"/>
                <w:szCs w:val="18"/>
                <w:lang w:val="uk-UA" w:eastAsia="en-US"/>
              </w:rPr>
            </w:pPr>
            <w:r>
              <w:rPr>
                <w:b/>
                <w:bCs/>
                <w:sz w:val="18"/>
                <w:szCs w:val="18"/>
                <w:lang w:val="uk-UA" w:eastAsia="en-US"/>
              </w:rPr>
              <w:t>200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613949" w:rsidRPr="00015FF0" w:rsidRDefault="00613949" w:rsidP="003E0560">
            <w:pPr>
              <w:suppressAutoHyphens w:val="0"/>
              <w:jc w:val="right"/>
              <w:rPr>
                <w:b/>
                <w:bCs/>
                <w:sz w:val="18"/>
                <w:szCs w:val="18"/>
                <w:lang w:val="uk-UA" w:eastAsia="en-US"/>
              </w:rPr>
            </w:pPr>
            <w:r>
              <w:rPr>
                <w:b/>
                <w:bCs/>
                <w:sz w:val="18"/>
                <w:szCs w:val="18"/>
                <w:lang w:val="uk-UA" w:eastAsia="en-US"/>
              </w:rPr>
              <w:t>50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015FF0" w:rsidRDefault="00613949" w:rsidP="003E0560">
            <w:pPr>
              <w:suppressAutoHyphens w:val="0"/>
              <w:jc w:val="right"/>
              <w:rPr>
                <w:b/>
                <w:bCs/>
                <w:sz w:val="18"/>
                <w:szCs w:val="18"/>
                <w:lang w:val="uk-UA" w:eastAsia="en-US"/>
              </w:rPr>
            </w:pPr>
            <w:r>
              <w:rPr>
                <w:b/>
                <w:bCs/>
                <w:sz w:val="18"/>
                <w:szCs w:val="18"/>
                <w:lang w:val="uk-UA" w:eastAsia="en-US"/>
              </w:rPr>
              <w:t>50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015FF0" w:rsidRDefault="00613949" w:rsidP="003E0560">
            <w:pPr>
              <w:suppressAutoHyphens w:val="0"/>
              <w:jc w:val="right"/>
              <w:rPr>
                <w:b/>
                <w:bCs/>
                <w:sz w:val="18"/>
                <w:szCs w:val="18"/>
                <w:lang w:val="uk-UA" w:eastAsia="en-US"/>
              </w:rPr>
            </w:pPr>
            <w:r>
              <w:rPr>
                <w:b/>
                <w:bCs/>
                <w:sz w:val="18"/>
                <w:szCs w:val="18"/>
                <w:lang w:val="uk-UA" w:eastAsia="en-US"/>
              </w:rPr>
              <w:t>50</w:t>
            </w:r>
          </w:p>
        </w:tc>
        <w:tc>
          <w:tcPr>
            <w:tcW w:w="1007" w:type="dxa"/>
            <w:shd w:val="clear" w:color="auto" w:fill="FFFFFF"/>
            <w:vAlign w:val="bottom"/>
          </w:tcPr>
          <w:p w:rsidR="00613949" w:rsidRPr="00015FF0" w:rsidRDefault="00613949" w:rsidP="003E0560">
            <w:pPr>
              <w:suppressAutoHyphens w:val="0"/>
              <w:jc w:val="right"/>
              <w:rPr>
                <w:b/>
                <w:bCs/>
                <w:sz w:val="18"/>
                <w:szCs w:val="18"/>
                <w:lang w:val="uk-UA" w:eastAsia="en-US"/>
              </w:rPr>
            </w:pPr>
            <w:r>
              <w:rPr>
                <w:b/>
                <w:bCs/>
                <w:sz w:val="18"/>
                <w:szCs w:val="18"/>
                <w:lang w:val="uk-UA" w:eastAsia="en-US"/>
              </w:rPr>
              <w:t>50</w:t>
            </w:r>
          </w:p>
        </w:tc>
      </w:tr>
      <w:tr w:rsidR="00613949" w:rsidRPr="00BB0395" w:rsidTr="003E0560">
        <w:trPr>
          <w:trHeight w:val="315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Іншідоходи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150</w:t>
            </w: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1000</w:t>
            </w:r>
          </w:p>
        </w:tc>
        <w:tc>
          <w:tcPr>
            <w:tcW w:w="937" w:type="dxa"/>
            <w:shd w:val="clear" w:color="auto" w:fill="FFFFFF"/>
            <w:vAlign w:val="center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250</w:t>
            </w:r>
          </w:p>
        </w:tc>
        <w:tc>
          <w:tcPr>
            <w:tcW w:w="1000" w:type="dxa"/>
            <w:shd w:val="clear" w:color="auto" w:fill="FFFFFF"/>
            <w:vAlign w:val="center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250</w:t>
            </w:r>
          </w:p>
        </w:tc>
        <w:tc>
          <w:tcPr>
            <w:tcW w:w="1000" w:type="dxa"/>
            <w:shd w:val="clear" w:color="auto" w:fill="FFFFFF"/>
            <w:vAlign w:val="center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250</w:t>
            </w:r>
          </w:p>
        </w:tc>
        <w:tc>
          <w:tcPr>
            <w:tcW w:w="1007" w:type="dxa"/>
            <w:shd w:val="clear" w:color="auto" w:fill="FFFFFF"/>
            <w:vAlign w:val="center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250</w:t>
            </w:r>
          </w:p>
        </w:tc>
      </w:tr>
      <w:tr w:rsidR="00613949" w:rsidRPr="00BB0395" w:rsidTr="003E0560">
        <w:trPr>
          <w:trHeight w:val="285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 xml:space="preserve">      у </w:t>
            </w: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томучислі</w:t>
            </w:r>
            <w:proofErr w:type="spellEnd"/>
            <w:r w:rsidRPr="00BB0395">
              <w:rPr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37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7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</w:tr>
      <w:tr w:rsidR="00613949" w:rsidRPr="00BB0395" w:rsidTr="003E0560">
        <w:trPr>
          <w:trHeight w:val="279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962807" w:rsidRDefault="00613949" w:rsidP="003E0560">
            <w:pPr>
              <w:suppressAutoHyphens w:val="0"/>
              <w:rPr>
                <w:sz w:val="20"/>
                <w:szCs w:val="20"/>
                <w:lang w:eastAsia="en-US"/>
              </w:rPr>
            </w:pPr>
            <w:proofErr w:type="spellStart"/>
            <w:r w:rsidRPr="00962807">
              <w:rPr>
                <w:sz w:val="20"/>
                <w:szCs w:val="20"/>
                <w:lang w:eastAsia="en-US"/>
              </w:rPr>
              <w:t>дохідвідреалізаціїфінансовихінвестицій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152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37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7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</w:tr>
      <w:tr w:rsidR="00613949" w:rsidRPr="00BB0395" w:rsidTr="003E0560">
        <w:trPr>
          <w:trHeight w:val="315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sz w:val="20"/>
                <w:szCs w:val="20"/>
                <w:lang w:eastAsia="en-US"/>
              </w:rPr>
              <w:t>дохідвідбезоплатноодержанихактиві</w:t>
            </w:r>
            <w:proofErr w:type="gramStart"/>
            <w:r w:rsidRPr="00BB0395">
              <w:rPr>
                <w:sz w:val="20"/>
                <w:szCs w:val="20"/>
                <w:lang w:eastAsia="en-US"/>
              </w:rPr>
              <w:t>в</w:t>
            </w:r>
            <w:proofErr w:type="spellEnd"/>
            <w:proofErr w:type="gram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154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1000</w:t>
            </w:r>
          </w:p>
        </w:tc>
        <w:tc>
          <w:tcPr>
            <w:tcW w:w="937" w:type="dxa"/>
            <w:shd w:val="clear" w:color="auto" w:fill="FFFFFF"/>
            <w:vAlign w:val="center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250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250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250</w:t>
            </w:r>
          </w:p>
        </w:tc>
        <w:tc>
          <w:tcPr>
            <w:tcW w:w="1007" w:type="dxa"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250</w:t>
            </w:r>
          </w:p>
        </w:tc>
      </w:tr>
      <w:tr w:rsidR="00613949" w:rsidRPr="00BB0395" w:rsidTr="003E0560">
        <w:trPr>
          <w:trHeight w:val="300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ВСЬОГО ДОХОДИ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center"/>
          </w:tcPr>
          <w:p w:rsidR="00613949" w:rsidRPr="00716D3F" w:rsidRDefault="00613949" w:rsidP="003E0560">
            <w:pPr>
              <w:suppressAutoHyphens w:val="0"/>
              <w:jc w:val="right"/>
              <w:rPr>
                <w:b/>
                <w:bCs/>
                <w:sz w:val="20"/>
                <w:szCs w:val="20"/>
                <w:lang w:val="uk-UA" w:eastAsia="en-US"/>
              </w:rPr>
            </w:pPr>
            <w:r>
              <w:rPr>
                <w:b/>
                <w:bCs/>
                <w:sz w:val="20"/>
                <w:szCs w:val="20"/>
                <w:lang w:val="uk-UA" w:eastAsia="en-US"/>
              </w:rPr>
              <w:t>89072,4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613949" w:rsidRPr="00716D3F" w:rsidRDefault="00613949" w:rsidP="003E0560">
            <w:pPr>
              <w:jc w:val="right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22268,1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716D3F" w:rsidRDefault="00613949" w:rsidP="003E0560">
            <w:pPr>
              <w:jc w:val="right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22268,1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716D3F" w:rsidRDefault="00613949" w:rsidP="003E0560">
            <w:pPr>
              <w:jc w:val="right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22268,1</w:t>
            </w:r>
          </w:p>
        </w:tc>
        <w:tc>
          <w:tcPr>
            <w:tcW w:w="1007" w:type="dxa"/>
            <w:shd w:val="clear" w:color="auto" w:fill="FFFFFF"/>
            <w:vAlign w:val="center"/>
          </w:tcPr>
          <w:p w:rsidR="00613949" w:rsidRPr="00716D3F" w:rsidRDefault="00613949" w:rsidP="003E0560">
            <w:pPr>
              <w:jc w:val="right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22268,1</w:t>
            </w:r>
          </w:p>
        </w:tc>
      </w:tr>
    </w:tbl>
    <w:p w:rsidR="00613949" w:rsidRDefault="00613949" w:rsidP="00613949">
      <w:pPr>
        <w:rPr>
          <w:lang w:val="uk-UA"/>
        </w:rPr>
      </w:pPr>
    </w:p>
    <w:p w:rsidR="00613949" w:rsidRPr="00FE647B" w:rsidRDefault="00613949" w:rsidP="00613949">
      <w:pPr>
        <w:jc w:val="both"/>
        <w:rPr>
          <w:b/>
          <w:lang w:val="uk-UA"/>
        </w:rPr>
      </w:pPr>
      <w:r w:rsidRPr="00FE647B">
        <w:rPr>
          <w:b/>
          <w:lang w:val="uk-UA"/>
        </w:rPr>
        <w:t>Витрати підприємства в  202</w:t>
      </w:r>
      <w:r w:rsidRPr="00FE647B">
        <w:rPr>
          <w:b/>
        </w:rPr>
        <w:t>3</w:t>
      </w:r>
      <w:r w:rsidRPr="00FE647B">
        <w:rPr>
          <w:b/>
          <w:lang w:val="uk-UA"/>
        </w:rPr>
        <w:t xml:space="preserve"> році складуть </w:t>
      </w:r>
      <w:r w:rsidRPr="00C8656A">
        <w:rPr>
          <w:b/>
          <w:bCs/>
          <w:color w:val="000000"/>
          <w:sz w:val="18"/>
          <w:szCs w:val="18"/>
        </w:rPr>
        <w:t>87796,4</w:t>
      </w:r>
      <w:r w:rsidRPr="00FE647B">
        <w:rPr>
          <w:b/>
          <w:lang w:val="uk-UA"/>
        </w:rPr>
        <w:t xml:space="preserve">тис. </w:t>
      </w:r>
      <w:proofErr w:type="spellStart"/>
      <w:r w:rsidRPr="00FE647B">
        <w:rPr>
          <w:b/>
          <w:lang w:val="uk-UA"/>
        </w:rPr>
        <w:t>грн</w:t>
      </w:r>
      <w:proofErr w:type="spellEnd"/>
      <w:r w:rsidRPr="00FE647B">
        <w:rPr>
          <w:b/>
          <w:lang w:val="uk-UA"/>
        </w:rPr>
        <w:t>, в тому числі</w:t>
      </w:r>
    </w:p>
    <w:tbl>
      <w:tblPr>
        <w:tblW w:w="998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/>
      </w:tblPr>
      <w:tblGrid>
        <w:gridCol w:w="3662"/>
        <w:gridCol w:w="875"/>
        <w:gridCol w:w="1443"/>
        <w:gridCol w:w="1101"/>
        <w:gridCol w:w="983"/>
        <w:gridCol w:w="983"/>
        <w:gridCol w:w="983"/>
      </w:tblGrid>
      <w:tr w:rsidR="00613949" w:rsidRPr="00BB0395" w:rsidTr="003E0560">
        <w:trPr>
          <w:trHeight w:val="255"/>
        </w:trPr>
        <w:tc>
          <w:tcPr>
            <w:tcW w:w="3828" w:type="dxa"/>
            <w:vMerge w:val="restart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 </w:t>
            </w:r>
          </w:p>
          <w:p w:rsidR="00613949" w:rsidRPr="00BB0395" w:rsidRDefault="00613949" w:rsidP="003E0560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251868">
              <w:rPr>
                <w:b/>
                <w:bCs/>
                <w:sz w:val="20"/>
                <w:szCs w:val="20"/>
                <w:lang w:eastAsia="en-US"/>
              </w:rPr>
              <w:t>Показники</w:t>
            </w:r>
            <w:proofErr w:type="spellEnd"/>
          </w:p>
        </w:tc>
        <w:tc>
          <w:tcPr>
            <w:tcW w:w="902" w:type="dxa"/>
            <w:vMerge w:val="restart"/>
            <w:shd w:val="clear" w:color="auto" w:fill="FFFFFF"/>
            <w:vAlign w:val="bottom"/>
            <w:hideMark/>
          </w:tcPr>
          <w:p w:rsidR="00613949" w:rsidRPr="00251868" w:rsidRDefault="00613949" w:rsidP="003E0560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51868">
              <w:rPr>
                <w:b/>
                <w:bCs/>
                <w:sz w:val="20"/>
                <w:szCs w:val="20"/>
                <w:lang w:eastAsia="en-US"/>
              </w:rPr>
              <w:t>Код рядка</w:t>
            </w:r>
          </w:p>
        </w:tc>
        <w:tc>
          <w:tcPr>
            <w:tcW w:w="1138" w:type="dxa"/>
            <w:vMerge w:val="restart"/>
            <w:shd w:val="clear" w:color="auto" w:fill="FFFFFF"/>
            <w:vAlign w:val="bottom"/>
            <w:hideMark/>
          </w:tcPr>
          <w:p w:rsidR="00613949" w:rsidRPr="00251868" w:rsidRDefault="00613949" w:rsidP="003E0560">
            <w:pPr>
              <w:suppressAutoHyphens w:val="0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251868">
              <w:rPr>
                <w:b/>
                <w:bCs/>
                <w:sz w:val="20"/>
                <w:szCs w:val="20"/>
                <w:lang w:eastAsia="en-US"/>
              </w:rPr>
              <w:t>Плановийрік</w:t>
            </w:r>
            <w:proofErr w:type="spellEnd"/>
            <w:r w:rsidRPr="00251868">
              <w:rPr>
                <w:b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251868">
              <w:rPr>
                <w:b/>
                <w:bCs/>
                <w:sz w:val="20"/>
                <w:szCs w:val="20"/>
                <w:lang w:eastAsia="en-US"/>
              </w:rPr>
              <w:t>усього</w:t>
            </w:r>
            <w:proofErr w:type="spellEnd"/>
          </w:p>
        </w:tc>
        <w:tc>
          <w:tcPr>
            <w:tcW w:w="4120" w:type="dxa"/>
            <w:gridSpan w:val="4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proofErr w:type="gramStart"/>
            <w:r w:rsidRPr="00BB0395">
              <w:rPr>
                <w:b/>
                <w:bCs/>
                <w:sz w:val="20"/>
                <w:szCs w:val="20"/>
                <w:lang w:eastAsia="en-US"/>
              </w:rPr>
              <w:t>У</w:t>
            </w:r>
            <w:proofErr w:type="gramEnd"/>
            <w:r w:rsidRPr="00BB0395">
              <w:rPr>
                <w:b/>
                <w:bCs/>
                <w:sz w:val="20"/>
                <w:szCs w:val="20"/>
                <w:lang w:eastAsia="en-US"/>
              </w:rPr>
              <w:t xml:space="preserve"> тому </w:t>
            </w:r>
            <w:proofErr w:type="spellStart"/>
            <w:r w:rsidRPr="00BB0395">
              <w:rPr>
                <w:b/>
                <w:bCs/>
                <w:sz w:val="20"/>
                <w:szCs w:val="20"/>
                <w:lang w:eastAsia="en-US"/>
              </w:rPr>
              <w:t>числі</w:t>
            </w:r>
            <w:proofErr w:type="spellEnd"/>
            <w:r w:rsidRPr="00BB0395">
              <w:rPr>
                <w:b/>
                <w:bCs/>
                <w:sz w:val="20"/>
                <w:szCs w:val="20"/>
                <w:lang w:eastAsia="en-US"/>
              </w:rPr>
              <w:t xml:space="preserve"> за кварталами</w:t>
            </w:r>
          </w:p>
        </w:tc>
      </w:tr>
      <w:tr w:rsidR="00613949" w:rsidRPr="00251868" w:rsidTr="003E0560">
        <w:trPr>
          <w:trHeight w:val="255"/>
        </w:trPr>
        <w:tc>
          <w:tcPr>
            <w:tcW w:w="3828" w:type="dxa"/>
            <w:vMerge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shd w:val="clear" w:color="auto" w:fill="FFFFFF"/>
            <w:vAlign w:val="center"/>
            <w:hideMark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shd w:val="clear" w:color="auto" w:fill="FFFFFF"/>
            <w:vAlign w:val="bottom"/>
            <w:hideMark/>
          </w:tcPr>
          <w:p w:rsidR="00613949" w:rsidRPr="00251868" w:rsidRDefault="00613949" w:rsidP="003E0560">
            <w:pPr>
              <w:suppressAutoHyphens w:val="0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 w:rsidRPr="00251868">
              <w:rPr>
                <w:b/>
                <w:bCs/>
                <w:sz w:val="20"/>
                <w:szCs w:val="20"/>
                <w:lang w:eastAsia="en-US"/>
              </w:rPr>
              <w:t>І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251868" w:rsidRDefault="00613949" w:rsidP="003E0560">
            <w:pPr>
              <w:suppressAutoHyphens w:val="0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 w:rsidRPr="00251868">
              <w:rPr>
                <w:b/>
                <w:bCs/>
                <w:sz w:val="20"/>
                <w:szCs w:val="20"/>
                <w:lang w:eastAsia="en-US"/>
              </w:rPr>
              <w:t>ІІ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251868" w:rsidRDefault="00613949" w:rsidP="003E0560">
            <w:pPr>
              <w:suppressAutoHyphens w:val="0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 w:rsidRPr="00251868">
              <w:rPr>
                <w:b/>
                <w:bCs/>
                <w:sz w:val="20"/>
                <w:szCs w:val="20"/>
                <w:lang w:eastAsia="en-US"/>
              </w:rPr>
              <w:t>ІІІ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251868" w:rsidRDefault="00613949" w:rsidP="003E0560">
            <w:pPr>
              <w:suppressAutoHyphens w:val="0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 w:rsidRPr="00251868">
              <w:rPr>
                <w:b/>
                <w:bCs/>
                <w:sz w:val="20"/>
                <w:szCs w:val="20"/>
                <w:lang w:eastAsia="en-US"/>
              </w:rPr>
              <w:t>І</w:t>
            </w:r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V</w:t>
            </w:r>
          </w:p>
        </w:tc>
      </w:tr>
      <w:tr w:rsidR="00613949" w:rsidRPr="00BB0395" w:rsidTr="003E0560">
        <w:trPr>
          <w:trHeight w:val="495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eastAsia="en-US"/>
              </w:rPr>
              <w:t>Собівартістьреалізованоїпродукції</w:t>
            </w:r>
            <w:proofErr w:type="spellEnd"/>
            <w:r w:rsidRPr="00BB0395">
              <w:rPr>
                <w:b/>
                <w:bCs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BB0395">
              <w:rPr>
                <w:b/>
                <w:bCs/>
                <w:sz w:val="20"/>
                <w:szCs w:val="20"/>
                <w:lang w:eastAsia="en-US"/>
              </w:rPr>
              <w:t>товарі</w:t>
            </w:r>
            <w:proofErr w:type="gramStart"/>
            <w:r w:rsidRPr="00BB0395">
              <w:rPr>
                <w:b/>
                <w:bCs/>
                <w:sz w:val="20"/>
                <w:szCs w:val="20"/>
                <w:lang w:eastAsia="en-US"/>
              </w:rPr>
              <w:t>в</w:t>
            </w:r>
            <w:proofErr w:type="spellEnd"/>
            <w:proofErr w:type="gramEnd"/>
            <w:r w:rsidRPr="00BB0395">
              <w:rPr>
                <w:b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b/>
                <w:bCs/>
                <w:sz w:val="20"/>
                <w:szCs w:val="20"/>
                <w:lang w:eastAsia="en-US"/>
              </w:rPr>
              <w:t>робіт</w:t>
            </w:r>
            <w:proofErr w:type="spellEnd"/>
            <w:r w:rsidRPr="00BB0395">
              <w:rPr>
                <w:b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b/>
                <w:bCs/>
                <w:sz w:val="20"/>
                <w:szCs w:val="20"/>
                <w:lang w:eastAsia="en-US"/>
              </w:rPr>
              <w:t>послуг</w:t>
            </w:r>
            <w:proofErr w:type="spellEnd"/>
            <w:r w:rsidRPr="00BB0395">
              <w:rPr>
                <w:b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060</w:t>
            </w: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7528A9" w:rsidRDefault="00613949" w:rsidP="003E0560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52315.2</w:t>
            </w:r>
          </w:p>
        </w:tc>
        <w:tc>
          <w:tcPr>
            <w:tcW w:w="1120" w:type="dxa"/>
            <w:shd w:val="clear" w:color="auto" w:fill="FFFFFF"/>
            <w:vAlign w:val="bottom"/>
          </w:tcPr>
          <w:p w:rsidR="00613949" w:rsidRPr="00A742A3" w:rsidRDefault="00613949" w:rsidP="003E0560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13078.8</w:t>
            </w:r>
          </w:p>
        </w:tc>
        <w:tc>
          <w:tcPr>
            <w:tcW w:w="1000" w:type="dxa"/>
            <w:shd w:val="clear" w:color="auto" w:fill="FFFFFF"/>
          </w:tcPr>
          <w:p w:rsidR="00613949" w:rsidRDefault="00613949" w:rsidP="003E0560">
            <w:r w:rsidRPr="00C959F0">
              <w:rPr>
                <w:sz w:val="18"/>
                <w:szCs w:val="18"/>
                <w:lang w:val="en-US"/>
              </w:rPr>
              <w:t>13078.8</w:t>
            </w:r>
          </w:p>
        </w:tc>
        <w:tc>
          <w:tcPr>
            <w:tcW w:w="1000" w:type="dxa"/>
            <w:shd w:val="clear" w:color="auto" w:fill="FFFFFF"/>
          </w:tcPr>
          <w:p w:rsidR="00613949" w:rsidRDefault="00613949" w:rsidP="003E0560">
            <w:r w:rsidRPr="00C959F0">
              <w:rPr>
                <w:sz w:val="18"/>
                <w:szCs w:val="18"/>
                <w:lang w:val="en-US"/>
              </w:rPr>
              <w:t>13078.8</w:t>
            </w:r>
          </w:p>
        </w:tc>
        <w:tc>
          <w:tcPr>
            <w:tcW w:w="1000" w:type="dxa"/>
            <w:shd w:val="clear" w:color="auto" w:fill="FFFFFF"/>
          </w:tcPr>
          <w:p w:rsidR="00613949" w:rsidRDefault="00613949" w:rsidP="003E0560">
            <w:r w:rsidRPr="00C959F0">
              <w:rPr>
                <w:sz w:val="18"/>
                <w:szCs w:val="18"/>
                <w:lang w:val="en-US"/>
              </w:rPr>
              <w:t>13078.8</w:t>
            </w:r>
          </w:p>
        </w:tc>
      </w:tr>
      <w:tr w:rsidR="00613949" w:rsidRPr="00BB0395" w:rsidTr="003E0560">
        <w:trPr>
          <w:trHeight w:val="495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eastAsia="en-US"/>
              </w:rPr>
            </w:pPr>
            <w:proofErr w:type="gramStart"/>
            <w:r w:rsidRPr="00BB0395">
              <w:rPr>
                <w:sz w:val="20"/>
                <w:szCs w:val="20"/>
                <w:lang w:eastAsia="en-US"/>
              </w:rPr>
              <w:t>у</w:t>
            </w:r>
            <w:proofErr w:type="gramEnd"/>
            <w:r w:rsidRPr="00BB0395">
              <w:rPr>
                <w:sz w:val="20"/>
                <w:szCs w:val="20"/>
                <w:lang w:eastAsia="en-US"/>
              </w:rPr>
              <w:t xml:space="preserve"> тому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числі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за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економічнимиелементами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20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613949" w:rsidRPr="00BB0395" w:rsidTr="003E0560">
        <w:trPr>
          <w:trHeight w:val="270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Матеріальнізатрати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061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8A7B9E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5000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8A7B9E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1250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8A7B9E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1250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8A7B9E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1250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8A7B9E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1250</w:t>
            </w:r>
          </w:p>
        </w:tc>
      </w:tr>
      <w:tr w:rsidR="00613949" w:rsidRPr="00BB0395" w:rsidTr="003E0560">
        <w:trPr>
          <w:trHeight w:val="525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sz w:val="20"/>
                <w:szCs w:val="20"/>
                <w:lang w:eastAsia="en-US"/>
              </w:rPr>
              <w:t>Предмети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 w:rsidRPr="00BB0395">
              <w:rPr>
                <w:sz w:val="20"/>
                <w:szCs w:val="20"/>
                <w:lang w:eastAsia="en-US"/>
              </w:rPr>
              <w:t>матер</w:t>
            </w:r>
            <w:proofErr w:type="gramEnd"/>
            <w:r w:rsidRPr="00BB0395">
              <w:rPr>
                <w:sz w:val="20"/>
                <w:szCs w:val="20"/>
                <w:lang w:eastAsia="en-US"/>
              </w:rPr>
              <w:t>іали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обладнння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інвентар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iCs/>
                <w:sz w:val="20"/>
                <w:szCs w:val="20"/>
                <w:lang w:eastAsia="en-US"/>
              </w:rPr>
            </w:pPr>
            <w:r w:rsidRPr="00BB0395">
              <w:rPr>
                <w:i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  <w:hideMark/>
          </w:tcPr>
          <w:p w:rsidR="00613949" w:rsidRPr="00837CF4" w:rsidRDefault="00613949" w:rsidP="003E0560">
            <w:pPr>
              <w:suppressAutoHyphens w:val="0"/>
              <w:jc w:val="right"/>
              <w:rPr>
                <w:bCs/>
                <w:sz w:val="20"/>
                <w:szCs w:val="20"/>
                <w:lang w:val="uk-UA" w:eastAsia="en-US"/>
              </w:rPr>
            </w:pPr>
            <w:r>
              <w:rPr>
                <w:bCs/>
                <w:sz w:val="20"/>
                <w:szCs w:val="20"/>
                <w:lang w:val="uk-UA" w:eastAsia="en-US"/>
              </w:rPr>
              <w:t>2000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837CF4" w:rsidRDefault="00613949" w:rsidP="003E0560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500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5D76DC" w:rsidRDefault="00613949" w:rsidP="003E0560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500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5D76DC" w:rsidRDefault="00613949" w:rsidP="003E0560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500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837CF4" w:rsidRDefault="00613949" w:rsidP="003E0560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500</w:t>
            </w:r>
          </w:p>
        </w:tc>
      </w:tr>
      <w:tr w:rsidR="00613949" w:rsidRPr="00BB0395" w:rsidTr="003E0560">
        <w:trPr>
          <w:trHeight w:val="525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Медикаментитаперев'язувальніматеріали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iCs/>
                <w:sz w:val="20"/>
                <w:szCs w:val="20"/>
                <w:lang w:val="en-US" w:eastAsia="en-US"/>
              </w:rPr>
            </w:pPr>
            <w:r w:rsidRPr="00BB0395">
              <w:rPr>
                <w:i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  <w:hideMark/>
          </w:tcPr>
          <w:p w:rsidR="00613949" w:rsidRPr="00837CF4" w:rsidRDefault="00613949" w:rsidP="003E0560">
            <w:pPr>
              <w:suppressAutoHyphens w:val="0"/>
              <w:jc w:val="right"/>
              <w:rPr>
                <w:bCs/>
                <w:sz w:val="20"/>
                <w:szCs w:val="20"/>
                <w:lang w:val="uk-UA" w:eastAsia="en-US"/>
              </w:rPr>
            </w:pPr>
            <w:r>
              <w:rPr>
                <w:bCs/>
                <w:sz w:val="20"/>
                <w:szCs w:val="20"/>
                <w:lang w:val="uk-UA" w:eastAsia="en-US"/>
              </w:rPr>
              <w:t>2400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837CF4" w:rsidRDefault="00613949" w:rsidP="003E0560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600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837CF4" w:rsidRDefault="00613949" w:rsidP="003E0560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600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837CF4" w:rsidRDefault="00613949" w:rsidP="003E0560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600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837CF4" w:rsidRDefault="00613949" w:rsidP="003E0560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600</w:t>
            </w:r>
          </w:p>
        </w:tc>
      </w:tr>
      <w:tr w:rsidR="00613949" w:rsidRPr="00BB0395" w:rsidTr="003E0560">
        <w:trPr>
          <w:trHeight w:val="441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sz w:val="20"/>
                <w:szCs w:val="20"/>
                <w:lang w:eastAsia="en-US"/>
              </w:rPr>
              <w:t>Поточний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ремонт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приміщень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авто,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обладнання</w:t>
            </w:r>
            <w:proofErr w:type="gramStart"/>
            <w:r w:rsidRPr="00BB0395">
              <w:rPr>
                <w:sz w:val="20"/>
                <w:szCs w:val="20"/>
                <w:lang w:eastAsia="en-US"/>
              </w:rPr>
              <w:t>,л</w:t>
            </w:r>
            <w:proofErr w:type="gramEnd"/>
            <w:r w:rsidRPr="00BB0395">
              <w:rPr>
                <w:sz w:val="20"/>
                <w:szCs w:val="20"/>
                <w:lang w:eastAsia="en-US"/>
              </w:rPr>
              <w:t>іфтів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компютерноїтехніки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  <w:hideMark/>
          </w:tcPr>
          <w:p w:rsidR="00613949" w:rsidRPr="00837CF4" w:rsidRDefault="00613949" w:rsidP="003E0560">
            <w:pPr>
              <w:suppressAutoHyphens w:val="0"/>
              <w:jc w:val="right"/>
              <w:rPr>
                <w:bCs/>
                <w:sz w:val="20"/>
                <w:szCs w:val="20"/>
                <w:lang w:val="uk-UA" w:eastAsia="en-US"/>
              </w:rPr>
            </w:pPr>
            <w:r>
              <w:rPr>
                <w:bCs/>
                <w:sz w:val="20"/>
                <w:szCs w:val="20"/>
                <w:lang w:val="uk-UA" w:eastAsia="en-US"/>
              </w:rPr>
              <w:t>600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837CF4" w:rsidRDefault="00613949" w:rsidP="003E0560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150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BB5C37" w:rsidRDefault="00613949" w:rsidP="003E0560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150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BB5C37" w:rsidRDefault="00613949" w:rsidP="003E0560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150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BB5C37" w:rsidRDefault="00613949" w:rsidP="003E0560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150</w:t>
            </w:r>
          </w:p>
        </w:tc>
      </w:tr>
      <w:tr w:rsidR="00613949" w:rsidRPr="00BB0395" w:rsidTr="003E0560">
        <w:trPr>
          <w:trHeight w:val="270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Витратинаоплатупраці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062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7528A9" w:rsidRDefault="00613949" w:rsidP="003E0560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36652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A742A3" w:rsidRDefault="00613949" w:rsidP="003E0560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9163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A742A3" w:rsidRDefault="00613949" w:rsidP="003E0560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9163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A742A3" w:rsidRDefault="00613949" w:rsidP="003E0560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9163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A742A3" w:rsidRDefault="00613949" w:rsidP="003E0560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9163</w:t>
            </w:r>
          </w:p>
        </w:tc>
      </w:tr>
      <w:tr w:rsidR="00613949" w:rsidRPr="00BB0395" w:rsidTr="003E0560">
        <w:trPr>
          <w:trHeight w:val="229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Відрахуваннянасоціальнізаходи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063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7528A9" w:rsidRDefault="00613949" w:rsidP="003E0560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8063.2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A742A3" w:rsidRDefault="00613949" w:rsidP="003E0560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2015.8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A742A3" w:rsidRDefault="00613949" w:rsidP="003E0560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2015.8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A742A3" w:rsidRDefault="00613949" w:rsidP="003E0560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2015.8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A742A3" w:rsidRDefault="00613949" w:rsidP="003E0560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2015.8</w:t>
            </w:r>
          </w:p>
        </w:tc>
      </w:tr>
      <w:tr w:rsidR="00613949" w:rsidRPr="00BB0395" w:rsidTr="003E0560">
        <w:trPr>
          <w:trHeight w:val="270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Амортизація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064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vAlign w:val="bottom"/>
            <w:hideMark/>
          </w:tcPr>
          <w:p w:rsidR="00613949" w:rsidRPr="0020012C" w:rsidRDefault="00613949" w:rsidP="003E0560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800</w:t>
            </w:r>
          </w:p>
        </w:tc>
        <w:tc>
          <w:tcPr>
            <w:tcW w:w="1120" w:type="dxa"/>
            <w:shd w:val="clear" w:color="auto" w:fill="FFFFFF"/>
            <w:noWrap/>
            <w:vAlign w:val="bottom"/>
            <w:hideMark/>
          </w:tcPr>
          <w:p w:rsidR="00613949" w:rsidRPr="0020012C" w:rsidRDefault="00613949" w:rsidP="003E0560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0012C" w:rsidRDefault="00613949" w:rsidP="003E0560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0012C" w:rsidRDefault="00613949" w:rsidP="003E0560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0012C" w:rsidRDefault="00613949" w:rsidP="003E0560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200</w:t>
            </w:r>
          </w:p>
        </w:tc>
      </w:tr>
      <w:tr w:rsidR="00613949" w:rsidRPr="00BB0395" w:rsidTr="003E0560">
        <w:trPr>
          <w:trHeight w:val="255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Іншіопераційнівитрати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065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A742A3" w:rsidRDefault="00613949" w:rsidP="003E0560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1800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A742A3" w:rsidRDefault="00613949" w:rsidP="003E0560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450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A742A3" w:rsidRDefault="00613949" w:rsidP="003E0560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450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A742A3" w:rsidRDefault="00613949" w:rsidP="003E0560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450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A742A3" w:rsidRDefault="00613949" w:rsidP="003E0560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450</w:t>
            </w:r>
          </w:p>
        </w:tc>
      </w:tr>
      <w:tr w:rsidR="00613949" w:rsidRPr="00BB0395" w:rsidTr="003E0560">
        <w:trPr>
          <w:trHeight w:val="3028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962807" w:rsidRDefault="00613949" w:rsidP="003E0560">
            <w:pPr>
              <w:suppressAutoHyphens w:val="0"/>
              <w:rPr>
                <w:sz w:val="20"/>
                <w:szCs w:val="20"/>
                <w:lang w:eastAsia="en-US"/>
              </w:rPr>
            </w:pPr>
            <w:proofErr w:type="gramStart"/>
            <w:r w:rsidRPr="00962807">
              <w:rPr>
                <w:sz w:val="20"/>
                <w:szCs w:val="20"/>
                <w:lang w:eastAsia="en-US"/>
              </w:rPr>
              <w:t xml:space="preserve">Оплата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послуг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крімкомунальних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>) (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обслуговуванняліфтів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охороннасигналізація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пожежнасигналізація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обстеженняпандусів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 передача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відходів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утилізацію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дератизація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програмнезабезпечення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обслуговуванняпідземнихгазопроводів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 ТО та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страхуванняавтомобілів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повіркамедичногообладнання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телефоннийзв'язок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інтернет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заправка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катриджів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обслуговуванняколцентру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монтаж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відеоспостереження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банківськеобслуговування</w:t>
            </w:r>
            <w:proofErr w:type="spellEnd"/>
            <w:proofErr w:type="gram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962807" w:rsidRDefault="00613949" w:rsidP="003E0560">
            <w:pPr>
              <w:suppressAutoHyphens w:val="0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BC072B" w:rsidRDefault="00613949" w:rsidP="003E0560">
            <w:pPr>
              <w:suppressAutoHyphens w:val="0"/>
              <w:jc w:val="right"/>
              <w:rPr>
                <w:bCs/>
                <w:color w:val="000000"/>
                <w:sz w:val="20"/>
                <w:szCs w:val="20"/>
                <w:lang w:val="uk-UA" w:eastAsia="en-US"/>
              </w:rPr>
            </w:pPr>
            <w:r>
              <w:rPr>
                <w:bCs/>
                <w:color w:val="000000"/>
                <w:sz w:val="20"/>
                <w:szCs w:val="20"/>
                <w:lang w:val="uk-UA" w:eastAsia="en-US"/>
              </w:rPr>
              <w:t>1200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BC072B" w:rsidRDefault="00613949" w:rsidP="003E0560">
            <w:pPr>
              <w:suppressAutoHyphens w:val="0"/>
              <w:jc w:val="right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300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BC072B" w:rsidRDefault="00613949" w:rsidP="003E0560">
            <w:pPr>
              <w:suppressAutoHyphens w:val="0"/>
              <w:jc w:val="right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300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BC072B" w:rsidRDefault="00613949" w:rsidP="003E0560">
            <w:pPr>
              <w:suppressAutoHyphens w:val="0"/>
              <w:jc w:val="right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300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BC072B" w:rsidRDefault="00613949" w:rsidP="003E0560">
            <w:pPr>
              <w:suppressAutoHyphens w:val="0"/>
              <w:jc w:val="right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300</w:t>
            </w:r>
          </w:p>
        </w:tc>
      </w:tr>
      <w:tr w:rsidR="00613949" w:rsidRPr="00BB0395" w:rsidTr="003E0560">
        <w:trPr>
          <w:trHeight w:val="270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Видаткинавідрядження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A742A3" w:rsidRDefault="00613949" w:rsidP="003E0560">
            <w:pPr>
              <w:suppressAutoHyphens w:val="0"/>
              <w:jc w:val="right"/>
              <w:rPr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bCs/>
                <w:color w:val="000000"/>
                <w:sz w:val="20"/>
                <w:szCs w:val="20"/>
                <w:lang w:val="en-US" w:eastAsia="en-US"/>
              </w:rPr>
              <w:t>360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A742A3" w:rsidRDefault="00613949" w:rsidP="003E0560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90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A742A3" w:rsidRDefault="00613949" w:rsidP="003E0560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90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A742A3" w:rsidRDefault="00613949" w:rsidP="003E0560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90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A742A3" w:rsidRDefault="00613949" w:rsidP="003E0560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90</w:t>
            </w:r>
          </w:p>
        </w:tc>
      </w:tr>
      <w:tr w:rsidR="00613949" w:rsidRPr="00406515" w:rsidTr="003E0560">
        <w:trPr>
          <w:trHeight w:val="899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sz w:val="20"/>
                <w:szCs w:val="20"/>
                <w:lang w:eastAsia="en-US"/>
              </w:rPr>
              <w:lastRenderedPageBreak/>
              <w:t>Окремі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заходи по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реалізаціїдержавнихпрограм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не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віднесених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BB0395">
              <w:rPr>
                <w:sz w:val="20"/>
                <w:szCs w:val="20"/>
                <w:lang w:eastAsia="en-US"/>
              </w:rPr>
              <w:t>до</w:t>
            </w:r>
            <w:proofErr w:type="gramEnd"/>
            <w:r w:rsidRPr="00BB0395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заходіврозвитку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навчання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персоналу)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A742A3" w:rsidRDefault="00613949" w:rsidP="003E0560">
            <w:pPr>
              <w:suppressAutoHyphens w:val="0"/>
              <w:jc w:val="right"/>
              <w:rPr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bCs/>
                <w:color w:val="000000"/>
                <w:sz w:val="20"/>
                <w:szCs w:val="20"/>
                <w:lang w:val="en-US" w:eastAsia="en-US"/>
              </w:rPr>
              <w:t>200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A742A3" w:rsidRDefault="00613949" w:rsidP="003E0560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A742A3" w:rsidRDefault="00613949" w:rsidP="003E0560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A742A3" w:rsidRDefault="00613949" w:rsidP="003E0560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A742A3" w:rsidRDefault="00613949" w:rsidP="003E0560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50</w:t>
            </w:r>
          </w:p>
        </w:tc>
      </w:tr>
      <w:tr w:rsidR="00613949" w:rsidRPr="00BB0395" w:rsidTr="003E0560">
        <w:trPr>
          <w:trHeight w:val="525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eastAsia="en-US"/>
              </w:rPr>
              <w:t xml:space="preserve">Оплата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податків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зборів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обов'язковихплатежі</w:t>
            </w:r>
            <w:proofErr w:type="gramStart"/>
            <w:r w:rsidRPr="00BB0395">
              <w:rPr>
                <w:sz w:val="20"/>
                <w:szCs w:val="20"/>
                <w:lang w:eastAsia="en-US"/>
              </w:rPr>
              <w:t>в</w:t>
            </w:r>
            <w:proofErr w:type="spellEnd"/>
            <w:proofErr w:type="gram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20012C" w:rsidRDefault="00613949" w:rsidP="003E0560">
            <w:pPr>
              <w:suppressAutoHyphens w:val="0"/>
              <w:jc w:val="right"/>
              <w:rPr>
                <w:bCs/>
                <w:color w:val="000000"/>
                <w:sz w:val="18"/>
                <w:szCs w:val="18"/>
                <w:lang w:val="uk-UA" w:eastAsia="en-US"/>
              </w:rPr>
            </w:pPr>
            <w:r>
              <w:rPr>
                <w:bCs/>
                <w:color w:val="000000"/>
                <w:sz w:val="18"/>
                <w:szCs w:val="18"/>
                <w:lang w:val="uk-UA" w:eastAsia="en-US"/>
              </w:rPr>
              <w:t>40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BC072B" w:rsidRDefault="00613949" w:rsidP="003E0560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BC072B" w:rsidRDefault="00613949" w:rsidP="003E0560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BC072B" w:rsidRDefault="00613949" w:rsidP="003E0560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BC072B" w:rsidRDefault="00613949" w:rsidP="003E0560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</w:t>
            </w:r>
          </w:p>
        </w:tc>
      </w:tr>
      <w:tr w:rsidR="00613949" w:rsidRPr="00BB0395" w:rsidTr="003E0560">
        <w:trPr>
          <w:trHeight w:val="255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138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120" w:type="dxa"/>
            <w:shd w:val="clear" w:color="auto" w:fill="FFFFFF"/>
            <w:noWrap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shd w:val="clear" w:color="auto" w:fill="FFFFFF"/>
            <w:noWrap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shd w:val="clear" w:color="auto" w:fill="FFFFFF"/>
            <w:noWrap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shd w:val="clear" w:color="auto" w:fill="FFFFFF"/>
            <w:noWrap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</w:p>
        </w:tc>
      </w:tr>
      <w:tr w:rsidR="00613949" w:rsidRPr="00BB0395" w:rsidTr="003E0560">
        <w:trPr>
          <w:trHeight w:val="255"/>
        </w:trPr>
        <w:tc>
          <w:tcPr>
            <w:tcW w:w="3828" w:type="dxa"/>
            <w:vMerge w:val="restart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Адміністративнівитрати</w:t>
            </w:r>
            <w:proofErr w:type="spellEnd"/>
          </w:p>
        </w:tc>
        <w:tc>
          <w:tcPr>
            <w:tcW w:w="902" w:type="dxa"/>
            <w:vMerge w:val="restart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090</w:t>
            </w: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613949" w:rsidRPr="00C8656A" w:rsidRDefault="00613949" w:rsidP="003E0560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12908,8</w:t>
            </w:r>
          </w:p>
        </w:tc>
        <w:tc>
          <w:tcPr>
            <w:tcW w:w="1120" w:type="dxa"/>
            <w:vMerge w:val="restart"/>
            <w:shd w:val="clear" w:color="auto" w:fill="FFFFFF"/>
            <w:vAlign w:val="center"/>
          </w:tcPr>
          <w:p w:rsidR="00613949" w:rsidRDefault="00613949" w:rsidP="003E056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3227,2</w:t>
            </w:r>
          </w:p>
        </w:tc>
        <w:tc>
          <w:tcPr>
            <w:tcW w:w="1000" w:type="dxa"/>
            <w:vMerge w:val="restart"/>
            <w:shd w:val="clear" w:color="auto" w:fill="FFFFFF"/>
            <w:vAlign w:val="center"/>
          </w:tcPr>
          <w:p w:rsidR="00613949" w:rsidRDefault="00613949" w:rsidP="003E056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3227,2</w:t>
            </w:r>
          </w:p>
        </w:tc>
        <w:tc>
          <w:tcPr>
            <w:tcW w:w="1000" w:type="dxa"/>
            <w:vMerge w:val="restart"/>
            <w:shd w:val="clear" w:color="auto" w:fill="FFFFFF"/>
            <w:vAlign w:val="center"/>
          </w:tcPr>
          <w:p w:rsidR="00613949" w:rsidRDefault="00613949" w:rsidP="003E056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3227,2</w:t>
            </w:r>
          </w:p>
        </w:tc>
        <w:tc>
          <w:tcPr>
            <w:tcW w:w="1000" w:type="dxa"/>
            <w:vMerge w:val="restart"/>
            <w:shd w:val="clear" w:color="auto" w:fill="FFFFFF"/>
            <w:vAlign w:val="center"/>
          </w:tcPr>
          <w:p w:rsidR="00613949" w:rsidRDefault="00613949" w:rsidP="003E056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3227,2</w:t>
            </w:r>
          </w:p>
        </w:tc>
      </w:tr>
      <w:tr w:rsidR="00613949" w:rsidRPr="00BB0395" w:rsidTr="003E0560">
        <w:trPr>
          <w:trHeight w:val="230"/>
        </w:trPr>
        <w:tc>
          <w:tcPr>
            <w:tcW w:w="3828" w:type="dxa"/>
            <w:vMerge/>
            <w:shd w:val="clear" w:color="auto" w:fill="FFFFFF"/>
            <w:vAlign w:val="center"/>
            <w:hideMark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902" w:type="dxa"/>
            <w:vMerge/>
            <w:shd w:val="clear" w:color="auto" w:fill="FFFFFF"/>
            <w:vAlign w:val="center"/>
            <w:hideMark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</w:pPr>
          </w:p>
        </w:tc>
        <w:tc>
          <w:tcPr>
            <w:tcW w:w="1138" w:type="dxa"/>
            <w:vMerge/>
            <w:shd w:val="clear" w:color="auto" w:fill="FFFFFF"/>
            <w:vAlign w:val="bottom"/>
          </w:tcPr>
          <w:p w:rsidR="00613949" w:rsidRPr="00015FF0" w:rsidRDefault="00613949" w:rsidP="003E0560">
            <w:pPr>
              <w:suppressAutoHyphens w:val="0"/>
              <w:jc w:val="right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1120" w:type="dxa"/>
            <w:vMerge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vMerge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vMerge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vMerge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</w:tr>
      <w:tr w:rsidR="00613949" w:rsidRPr="00BB0395" w:rsidTr="003E0560">
        <w:trPr>
          <w:trHeight w:val="495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eastAsia="en-US"/>
              </w:rPr>
            </w:pPr>
            <w:proofErr w:type="gramStart"/>
            <w:r w:rsidRPr="00BB0395">
              <w:rPr>
                <w:sz w:val="20"/>
                <w:szCs w:val="20"/>
                <w:lang w:eastAsia="en-US"/>
              </w:rPr>
              <w:t>у</w:t>
            </w:r>
            <w:proofErr w:type="gramEnd"/>
            <w:r w:rsidRPr="00BB0395">
              <w:rPr>
                <w:sz w:val="20"/>
                <w:szCs w:val="20"/>
                <w:lang w:eastAsia="en-US"/>
              </w:rPr>
              <w:t xml:space="preserve"> тому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числі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за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економічнимиелементами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613949" w:rsidRDefault="00613949" w:rsidP="003E0560">
            <w:pPr>
              <w:suppressAutoHyphens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015FF0" w:rsidRDefault="00613949" w:rsidP="003E056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015FF0" w:rsidRDefault="00613949" w:rsidP="003E056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015FF0" w:rsidRDefault="00613949" w:rsidP="003E056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015FF0" w:rsidRDefault="00613949" w:rsidP="003E0560">
            <w:pPr>
              <w:jc w:val="right"/>
              <w:rPr>
                <w:sz w:val="18"/>
                <w:szCs w:val="18"/>
              </w:rPr>
            </w:pPr>
          </w:p>
        </w:tc>
      </w:tr>
      <w:tr w:rsidR="00613949" w:rsidRPr="00BB0395" w:rsidTr="003E0560">
        <w:trPr>
          <w:trHeight w:val="270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Матеріальнізатрати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091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20012C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144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20012C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36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0012C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36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0012C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36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0012C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36</w:t>
            </w:r>
          </w:p>
        </w:tc>
      </w:tr>
      <w:tr w:rsidR="00613949" w:rsidRPr="00BB0395" w:rsidTr="003E0560">
        <w:trPr>
          <w:trHeight w:val="525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iCs/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iCs/>
                <w:sz w:val="20"/>
                <w:szCs w:val="20"/>
                <w:lang w:eastAsia="en-US"/>
              </w:rPr>
              <w:t>Предмети</w:t>
            </w:r>
            <w:proofErr w:type="spellEnd"/>
            <w:r w:rsidRPr="00BB0395">
              <w:rPr>
                <w:iCs/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 w:rsidRPr="00BB0395">
              <w:rPr>
                <w:iCs/>
                <w:sz w:val="20"/>
                <w:szCs w:val="20"/>
                <w:lang w:eastAsia="en-US"/>
              </w:rPr>
              <w:t>матер</w:t>
            </w:r>
            <w:proofErr w:type="gramEnd"/>
            <w:r w:rsidRPr="00BB0395">
              <w:rPr>
                <w:iCs/>
                <w:sz w:val="20"/>
                <w:szCs w:val="20"/>
                <w:lang w:eastAsia="en-US"/>
              </w:rPr>
              <w:t>іали</w:t>
            </w:r>
            <w:proofErr w:type="spellEnd"/>
            <w:r w:rsidRPr="00BB0395">
              <w:rPr>
                <w:i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iCs/>
                <w:sz w:val="20"/>
                <w:szCs w:val="20"/>
                <w:lang w:eastAsia="en-US"/>
              </w:rPr>
              <w:t>обладнння</w:t>
            </w:r>
            <w:proofErr w:type="spellEnd"/>
            <w:r w:rsidRPr="00BB0395">
              <w:rPr>
                <w:iCs/>
                <w:sz w:val="20"/>
                <w:szCs w:val="20"/>
                <w:lang w:eastAsia="en-US"/>
              </w:rPr>
              <w:t xml:space="preserve"> та </w:t>
            </w:r>
            <w:proofErr w:type="spellStart"/>
            <w:r w:rsidRPr="00BB0395">
              <w:rPr>
                <w:iCs/>
                <w:sz w:val="20"/>
                <w:szCs w:val="20"/>
                <w:lang w:eastAsia="en-US"/>
              </w:rPr>
              <w:t>інвентар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iCs/>
                <w:sz w:val="20"/>
                <w:szCs w:val="20"/>
                <w:lang w:eastAsia="en-US"/>
              </w:rPr>
            </w:pPr>
            <w:r w:rsidRPr="00BB0395">
              <w:rPr>
                <w:i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BC072B" w:rsidRDefault="00613949" w:rsidP="003E0560">
            <w:pPr>
              <w:suppressAutoHyphens w:val="0"/>
              <w:jc w:val="right"/>
              <w:rPr>
                <w:bCs/>
                <w:color w:val="000000"/>
                <w:sz w:val="18"/>
                <w:szCs w:val="18"/>
                <w:lang w:val="uk-UA" w:eastAsia="en-US"/>
              </w:rPr>
            </w:pPr>
            <w:r>
              <w:rPr>
                <w:bCs/>
                <w:color w:val="000000"/>
                <w:sz w:val="18"/>
                <w:szCs w:val="18"/>
                <w:lang w:val="uk-UA" w:eastAsia="en-US"/>
              </w:rPr>
              <w:t>120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BC072B" w:rsidRDefault="00613949" w:rsidP="003E0560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BC072B" w:rsidRDefault="00613949" w:rsidP="003E0560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BC072B" w:rsidRDefault="00613949" w:rsidP="003E0560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0012C" w:rsidRDefault="00613949" w:rsidP="003E0560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30</w:t>
            </w:r>
          </w:p>
        </w:tc>
      </w:tr>
      <w:tr w:rsidR="00613949" w:rsidRPr="00BB0395" w:rsidTr="003E0560">
        <w:trPr>
          <w:trHeight w:val="270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i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iCs/>
                <w:sz w:val="20"/>
                <w:szCs w:val="20"/>
                <w:lang w:val="en-US" w:eastAsia="en-US"/>
              </w:rPr>
              <w:t>Поточнийремонторгтехніки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BC072B" w:rsidRDefault="00613949" w:rsidP="003E0560">
            <w:pPr>
              <w:suppressAutoHyphens w:val="0"/>
              <w:jc w:val="right"/>
              <w:rPr>
                <w:bCs/>
                <w:color w:val="000000"/>
                <w:sz w:val="18"/>
                <w:szCs w:val="18"/>
                <w:lang w:val="uk-UA" w:eastAsia="en-US"/>
              </w:rPr>
            </w:pPr>
            <w:r>
              <w:rPr>
                <w:bCs/>
                <w:color w:val="000000"/>
                <w:sz w:val="18"/>
                <w:szCs w:val="18"/>
                <w:lang w:val="uk-UA" w:eastAsia="en-US"/>
              </w:rPr>
              <w:t>24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BC072B" w:rsidRDefault="00613949" w:rsidP="003E0560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BC072B" w:rsidRDefault="00613949" w:rsidP="003E0560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BC072B" w:rsidRDefault="00613949" w:rsidP="003E0560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BC072B" w:rsidRDefault="00613949" w:rsidP="003E0560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</w:t>
            </w:r>
          </w:p>
        </w:tc>
      </w:tr>
      <w:tr w:rsidR="00613949" w:rsidRPr="00BB0395" w:rsidTr="003E0560">
        <w:trPr>
          <w:trHeight w:val="270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Витратинаоплатупраці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092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1D6D09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9951,6</w:t>
            </w:r>
          </w:p>
        </w:tc>
        <w:tc>
          <w:tcPr>
            <w:tcW w:w="1120" w:type="dxa"/>
            <w:shd w:val="clear" w:color="auto" w:fill="FFFFFF"/>
            <w:noWrap/>
            <w:vAlign w:val="center"/>
          </w:tcPr>
          <w:p w:rsidR="00613949" w:rsidRPr="00694CFD" w:rsidRDefault="00613949" w:rsidP="003E0560">
            <w:pPr>
              <w:jc w:val="right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2487,9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694CFD" w:rsidRDefault="00613949" w:rsidP="003E0560">
            <w:pPr>
              <w:jc w:val="right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2487,9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694CFD" w:rsidRDefault="00613949" w:rsidP="003E0560">
            <w:pPr>
              <w:jc w:val="right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2487,9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694CFD" w:rsidRDefault="00613949" w:rsidP="003E0560">
            <w:pPr>
              <w:jc w:val="right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2487,9</w:t>
            </w:r>
          </w:p>
        </w:tc>
      </w:tr>
      <w:tr w:rsidR="00613949" w:rsidRPr="00BB0395" w:rsidTr="003E0560">
        <w:trPr>
          <w:trHeight w:val="307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Відрахуваннянасоціальнізаходи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093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1D6D09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2173,2</w:t>
            </w:r>
          </w:p>
        </w:tc>
        <w:tc>
          <w:tcPr>
            <w:tcW w:w="1120" w:type="dxa"/>
            <w:shd w:val="clear" w:color="auto" w:fill="FFFFFF"/>
            <w:noWrap/>
            <w:vAlign w:val="center"/>
          </w:tcPr>
          <w:p w:rsidR="00613949" w:rsidRPr="001D6D09" w:rsidRDefault="00613949" w:rsidP="003E0560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543,3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1D6D09" w:rsidRDefault="00613949" w:rsidP="003E0560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543,3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1D6D09" w:rsidRDefault="00613949" w:rsidP="003E0560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543,3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1D6D09" w:rsidRDefault="00613949" w:rsidP="003E0560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543,3</w:t>
            </w:r>
          </w:p>
        </w:tc>
      </w:tr>
      <w:tr w:rsidR="00613949" w:rsidRPr="00BB0395" w:rsidTr="003E0560">
        <w:trPr>
          <w:trHeight w:val="270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Амортизація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094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vAlign w:val="bottom"/>
            <w:hideMark/>
          </w:tcPr>
          <w:p w:rsidR="00613949" w:rsidRPr="0020012C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120</w:t>
            </w:r>
          </w:p>
        </w:tc>
        <w:tc>
          <w:tcPr>
            <w:tcW w:w="1120" w:type="dxa"/>
            <w:shd w:val="clear" w:color="auto" w:fill="FFFFFF"/>
            <w:noWrap/>
            <w:vAlign w:val="center"/>
          </w:tcPr>
          <w:p w:rsidR="00613949" w:rsidRPr="0020012C" w:rsidRDefault="00613949" w:rsidP="003E0560">
            <w:pPr>
              <w:jc w:val="right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20012C" w:rsidRDefault="00613949" w:rsidP="003E0560">
            <w:pPr>
              <w:jc w:val="right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20012C" w:rsidRDefault="00613949" w:rsidP="003E0560">
            <w:pPr>
              <w:jc w:val="right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20012C" w:rsidRDefault="00613949" w:rsidP="003E0560">
            <w:pPr>
              <w:jc w:val="right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30</w:t>
            </w:r>
          </w:p>
        </w:tc>
      </w:tr>
      <w:tr w:rsidR="00613949" w:rsidRPr="00BB0395" w:rsidTr="003E0560">
        <w:trPr>
          <w:trHeight w:val="270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Іншіопераційнівитрати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095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20012C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520</w:t>
            </w:r>
          </w:p>
        </w:tc>
        <w:tc>
          <w:tcPr>
            <w:tcW w:w="1120" w:type="dxa"/>
            <w:shd w:val="clear" w:color="auto" w:fill="FFFFFF"/>
            <w:noWrap/>
            <w:vAlign w:val="center"/>
          </w:tcPr>
          <w:p w:rsidR="00613949" w:rsidRPr="0020012C" w:rsidRDefault="00613949" w:rsidP="003E0560">
            <w:pPr>
              <w:jc w:val="right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130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20012C" w:rsidRDefault="00613949" w:rsidP="003E0560">
            <w:pPr>
              <w:jc w:val="right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130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20012C" w:rsidRDefault="00613949" w:rsidP="003E0560">
            <w:pPr>
              <w:jc w:val="right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130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20012C" w:rsidRDefault="00613949" w:rsidP="003E0560">
            <w:pPr>
              <w:jc w:val="right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130</w:t>
            </w:r>
          </w:p>
        </w:tc>
      </w:tr>
      <w:tr w:rsidR="00613949" w:rsidRPr="00BB0395" w:rsidTr="003E0560">
        <w:trPr>
          <w:trHeight w:val="1274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eastAsia="en-US"/>
              </w:rPr>
              <w:t xml:space="preserve">Оплата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послуг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крімкомунальних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) (ТО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оргтехніки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телефоннийзв'язок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інтернет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оновленняпрограмногозабезпечення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заправка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катриджів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електронніключі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банківськеобслуговування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  <w:hideMark/>
          </w:tcPr>
          <w:p w:rsidR="00613949" w:rsidRPr="00BC072B" w:rsidRDefault="00613949" w:rsidP="003E0560">
            <w:pPr>
              <w:suppressAutoHyphens w:val="0"/>
              <w:jc w:val="right"/>
              <w:rPr>
                <w:bCs/>
                <w:color w:val="000000"/>
                <w:sz w:val="18"/>
                <w:szCs w:val="18"/>
                <w:lang w:val="uk-UA" w:eastAsia="en-US"/>
              </w:rPr>
            </w:pPr>
            <w:r>
              <w:rPr>
                <w:bCs/>
                <w:color w:val="000000"/>
                <w:sz w:val="18"/>
                <w:szCs w:val="18"/>
                <w:lang w:val="uk-UA" w:eastAsia="en-US"/>
              </w:rPr>
              <w:t>240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BC072B" w:rsidRDefault="00613949" w:rsidP="003E0560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BC072B" w:rsidRDefault="00613949" w:rsidP="003E0560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BC072B" w:rsidRDefault="00613949" w:rsidP="003E0560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BC072B" w:rsidRDefault="00613949" w:rsidP="003E0560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60</w:t>
            </w:r>
          </w:p>
        </w:tc>
      </w:tr>
      <w:tr w:rsidR="00613949" w:rsidRPr="00BB0395" w:rsidTr="003E0560">
        <w:trPr>
          <w:trHeight w:val="270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Видаткинавідрядження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BC072B" w:rsidRDefault="00613949" w:rsidP="003E0560">
            <w:pPr>
              <w:suppressAutoHyphens w:val="0"/>
              <w:jc w:val="right"/>
              <w:rPr>
                <w:bCs/>
                <w:color w:val="000000"/>
                <w:sz w:val="18"/>
                <w:szCs w:val="18"/>
                <w:lang w:val="uk-UA" w:eastAsia="en-US"/>
              </w:rPr>
            </w:pPr>
            <w:r>
              <w:rPr>
                <w:bCs/>
                <w:color w:val="000000"/>
                <w:sz w:val="18"/>
                <w:szCs w:val="18"/>
                <w:lang w:val="uk-UA" w:eastAsia="en-US"/>
              </w:rPr>
              <w:t>200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BC072B" w:rsidRDefault="00613949" w:rsidP="003E0560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BC072B" w:rsidRDefault="00613949" w:rsidP="003E0560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BC072B" w:rsidRDefault="00613949" w:rsidP="003E0560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BC072B" w:rsidRDefault="00613949" w:rsidP="003E0560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50</w:t>
            </w:r>
          </w:p>
        </w:tc>
      </w:tr>
      <w:tr w:rsidR="00613949" w:rsidRPr="00BB0395" w:rsidTr="003E0560">
        <w:trPr>
          <w:trHeight w:val="702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sz w:val="20"/>
                <w:szCs w:val="20"/>
                <w:lang w:eastAsia="en-US"/>
              </w:rPr>
              <w:t>Окремі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заходи по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реалізаціїдержавнихпрограм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не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віднесених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BB0395">
              <w:rPr>
                <w:sz w:val="20"/>
                <w:szCs w:val="20"/>
                <w:lang w:eastAsia="en-US"/>
              </w:rPr>
              <w:t>до</w:t>
            </w:r>
            <w:proofErr w:type="gramEnd"/>
            <w:r w:rsidRPr="00BB0395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заходіврозвитку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навчання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персоналу)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  <w:hideMark/>
          </w:tcPr>
          <w:p w:rsidR="00613949" w:rsidRPr="00BC072B" w:rsidRDefault="00613949" w:rsidP="003E0560">
            <w:pPr>
              <w:suppressAutoHyphens w:val="0"/>
              <w:jc w:val="right"/>
              <w:rPr>
                <w:bCs/>
                <w:color w:val="000000"/>
                <w:sz w:val="18"/>
                <w:szCs w:val="18"/>
                <w:lang w:val="uk-UA" w:eastAsia="en-US"/>
              </w:rPr>
            </w:pPr>
            <w:r>
              <w:rPr>
                <w:bCs/>
                <w:color w:val="000000"/>
                <w:sz w:val="18"/>
                <w:szCs w:val="18"/>
                <w:lang w:val="uk-UA" w:eastAsia="en-US"/>
              </w:rPr>
              <w:t>80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20012C" w:rsidRDefault="00613949" w:rsidP="003E0560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0012C" w:rsidRDefault="00613949" w:rsidP="003E0560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BC072B" w:rsidRDefault="00613949" w:rsidP="003E0560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BC072B" w:rsidRDefault="00613949" w:rsidP="003E0560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</w:p>
        </w:tc>
      </w:tr>
      <w:tr w:rsidR="00613949" w:rsidRPr="00BB0395" w:rsidTr="003E0560">
        <w:trPr>
          <w:trHeight w:val="270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138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120" w:type="dxa"/>
            <w:shd w:val="clear" w:color="auto" w:fill="FFFFFF"/>
            <w:noWrap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shd w:val="clear" w:color="auto" w:fill="FFFFFF"/>
            <w:noWrap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shd w:val="clear" w:color="auto" w:fill="FFFFFF"/>
            <w:noWrap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shd w:val="clear" w:color="auto" w:fill="FFFFFF"/>
            <w:noWrap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</w:p>
        </w:tc>
      </w:tr>
      <w:tr w:rsidR="00613949" w:rsidRPr="00BB0395" w:rsidTr="003E0560">
        <w:trPr>
          <w:trHeight w:val="230"/>
        </w:trPr>
        <w:tc>
          <w:tcPr>
            <w:tcW w:w="3828" w:type="dxa"/>
            <w:vMerge w:val="restart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Іншіопераційнівитрати</w:t>
            </w:r>
            <w:proofErr w:type="spellEnd"/>
          </w:p>
        </w:tc>
        <w:tc>
          <w:tcPr>
            <w:tcW w:w="902" w:type="dxa"/>
            <w:vMerge w:val="restart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110</w:t>
            </w: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vMerge w:val="restart"/>
            <w:shd w:val="clear" w:color="auto" w:fill="FFFFFF"/>
            <w:vAlign w:val="bottom"/>
          </w:tcPr>
          <w:p w:rsidR="00613949" w:rsidRPr="00912FF7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22572,4</w:t>
            </w:r>
          </w:p>
        </w:tc>
        <w:tc>
          <w:tcPr>
            <w:tcW w:w="1120" w:type="dxa"/>
            <w:vMerge w:val="restart"/>
            <w:shd w:val="clear" w:color="auto" w:fill="FFFFFF"/>
            <w:vAlign w:val="bottom"/>
          </w:tcPr>
          <w:p w:rsidR="00613949" w:rsidRPr="00912FF7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5643,1</w:t>
            </w:r>
          </w:p>
        </w:tc>
        <w:tc>
          <w:tcPr>
            <w:tcW w:w="1000" w:type="dxa"/>
            <w:vMerge w:val="restart"/>
            <w:shd w:val="clear" w:color="auto" w:fill="FFFFFF"/>
            <w:vAlign w:val="bottom"/>
          </w:tcPr>
          <w:p w:rsidR="00613949" w:rsidRPr="00912FF7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5643,1</w:t>
            </w:r>
          </w:p>
        </w:tc>
        <w:tc>
          <w:tcPr>
            <w:tcW w:w="1000" w:type="dxa"/>
            <w:vMerge w:val="restart"/>
            <w:shd w:val="clear" w:color="auto" w:fill="FFFFFF"/>
            <w:vAlign w:val="bottom"/>
          </w:tcPr>
          <w:p w:rsidR="00613949" w:rsidRPr="00912FF7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5643,1</w:t>
            </w:r>
          </w:p>
        </w:tc>
        <w:tc>
          <w:tcPr>
            <w:tcW w:w="1000" w:type="dxa"/>
            <w:vMerge w:val="restart"/>
            <w:shd w:val="clear" w:color="auto" w:fill="FFFFFF"/>
            <w:vAlign w:val="bottom"/>
          </w:tcPr>
          <w:p w:rsidR="00613949" w:rsidRPr="00912FF7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5643,1</w:t>
            </w:r>
          </w:p>
        </w:tc>
      </w:tr>
      <w:tr w:rsidR="00613949" w:rsidRPr="00BB0395" w:rsidTr="003E0560">
        <w:trPr>
          <w:trHeight w:val="230"/>
        </w:trPr>
        <w:tc>
          <w:tcPr>
            <w:tcW w:w="3828" w:type="dxa"/>
            <w:vMerge/>
            <w:shd w:val="clear" w:color="auto" w:fill="FFFFFF"/>
            <w:vAlign w:val="center"/>
            <w:hideMark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902" w:type="dxa"/>
            <w:vMerge/>
            <w:shd w:val="clear" w:color="auto" w:fill="FFFFFF"/>
            <w:vAlign w:val="center"/>
            <w:hideMark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1120" w:type="dxa"/>
            <w:vMerge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vMerge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vMerge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vMerge/>
            <w:shd w:val="clear" w:color="auto" w:fill="FFFFFF"/>
            <w:vAlign w:val="center"/>
          </w:tcPr>
          <w:p w:rsidR="00613949" w:rsidRPr="00015FF0" w:rsidRDefault="00613949" w:rsidP="003E0560">
            <w:pPr>
              <w:suppressAutoHyphens w:val="0"/>
              <w:jc w:val="right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</w:tr>
      <w:tr w:rsidR="00613949" w:rsidRPr="00BB0395" w:rsidTr="003E0560">
        <w:trPr>
          <w:trHeight w:val="495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eastAsia="en-US"/>
              </w:rPr>
            </w:pPr>
            <w:proofErr w:type="gramStart"/>
            <w:r w:rsidRPr="00BB0395">
              <w:rPr>
                <w:sz w:val="20"/>
                <w:szCs w:val="20"/>
                <w:lang w:eastAsia="en-US"/>
              </w:rPr>
              <w:t>у</w:t>
            </w:r>
            <w:proofErr w:type="gramEnd"/>
            <w:r w:rsidRPr="00BB0395">
              <w:rPr>
                <w:sz w:val="20"/>
                <w:szCs w:val="20"/>
                <w:lang w:eastAsia="en-US"/>
              </w:rPr>
              <w:t xml:space="preserve"> тому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числі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за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економічнимиелементами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en-US"/>
              </w:rPr>
            </w:pPr>
            <w:r w:rsidRPr="00015FF0">
              <w:rPr>
                <w:b/>
                <w:bCs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120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015FF0" w:rsidRDefault="00613949" w:rsidP="003E0560">
            <w:pPr>
              <w:suppressAutoHyphens w:val="0"/>
              <w:jc w:val="right"/>
              <w:rPr>
                <w:sz w:val="18"/>
                <w:szCs w:val="18"/>
                <w:lang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</w:tr>
      <w:tr w:rsidR="00613949" w:rsidRPr="00BB0395" w:rsidTr="003E0560">
        <w:trPr>
          <w:trHeight w:val="270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Матеріальнізатрати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061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noWrap/>
            <w:vAlign w:val="center"/>
          </w:tcPr>
          <w:p w:rsidR="00613949" w:rsidRPr="00912FF7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14004,4</w:t>
            </w:r>
          </w:p>
        </w:tc>
        <w:tc>
          <w:tcPr>
            <w:tcW w:w="1120" w:type="dxa"/>
            <w:shd w:val="clear" w:color="auto" w:fill="FFFFFF"/>
            <w:noWrap/>
            <w:vAlign w:val="center"/>
          </w:tcPr>
          <w:p w:rsidR="00613949" w:rsidRPr="00912FF7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3501,1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912FF7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3501,1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912FF7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3501,1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912FF7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3501,1</w:t>
            </w:r>
          </w:p>
        </w:tc>
      </w:tr>
      <w:tr w:rsidR="00613949" w:rsidRPr="00BB0395" w:rsidTr="003E0560">
        <w:trPr>
          <w:trHeight w:val="525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sz w:val="20"/>
                <w:szCs w:val="20"/>
                <w:lang w:eastAsia="en-US"/>
              </w:rPr>
              <w:t>Предмети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 w:rsidRPr="00BB0395">
              <w:rPr>
                <w:sz w:val="20"/>
                <w:szCs w:val="20"/>
                <w:lang w:eastAsia="en-US"/>
              </w:rPr>
              <w:t>матер</w:t>
            </w:r>
            <w:proofErr w:type="gramEnd"/>
            <w:r w:rsidRPr="00BB0395">
              <w:rPr>
                <w:sz w:val="20"/>
                <w:szCs w:val="20"/>
                <w:lang w:eastAsia="en-US"/>
              </w:rPr>
              <w:t>іали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обладнння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інвентар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iCs/>
                <w:sz w:val="20"/>
                <w:szCs w:val="20"/>
                <w:lang w:eastAsia="en-US"/>
              </w:rPr>
            </w:pPr>
            <w:r w:rsidRPr="00BB0395">
              <w:rPr>
                <w:i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center"/>
            <w:hideMark/>
          </w:tcPr>
          <w:p w:rsidR="00613949" w:rsidRPr="00C81866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1200</w:t>
            </w:r>
          </w:p>
        </w:tc>
        <w:tc>
          <w:tcPr>
            <w:tcW w:w="1120" w:type="dxa"/>
            <w:shd w:val="clear" w:color="auto" w:fill="FFFFFF"/>
            <w:noWrap/>
            <w:vAlign w:val="center"/>
          </w:tcPr>
          <w:p w:rsidR="00613949" w:rsidRPr="00C81866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C81866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C81866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C81866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300</w:t>
            </w:r>
          </w:p>
        </w:tc>
      </w:tr>
      <w:tr w:rsidR="00613949" w:rsidRPr="00BB0395" w:rsidTr="003E0560">
        <w:trPr>
          <w:trHeight w:val="270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 xml:space="preserve">в </w:t>
            </w: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томучислі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iCs/>
                <w:sz w:val="20"/>
                <w:szCs w:val="20"/>
                <w:lang w:val="en-US" w:eastAsia="en-US"/>
              </w:rPr>
            </w:pPr>
            <w:r w:rsidRPr="00BB0395">
              <w:rPr>
                <w:i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center"/>
            <w:hideMark/>
          </w:tcPr>
          <w:p w:rsidR="00613949" w:rsidRDefault="00613949" w:rsidP="003E0560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shd w:val="clear" w:color="auto" w:fill="FFFFFF"/>
            <w:noWrap/>
            <w:vAlign w:val="center"/>
            <w:hideMark/>
          </w:tcPr>
          <w:p w:rsidR="00613949" w:rsidRDefault="00613949" w:rsidP="003E05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FFFFFF"/>
            <w:noWrap/>
            <w:vAlign w:val="center"/>
            <w:hideMark/>
          </w:tcPr>
          <w:p w:rsidR="00613949" w:rsidRDefault="00613949" w:rsidP="003E05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FFFFFF"/>
            <w:noWrap/>
            <w:vAlign w:val="center"/>
            <w:hideMark/>
          </w:tcPr>
          <w:p w:rsidR="00613949" w:rsidRDefault="00613949" w:rsidP="003E05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FFFFFF"/>
            <w:noWrap/>
            <w:vAlign w:val="center"/>
            <w:hideMark/>
          </w:tcPr>
          <w:p w:rsidR="00613949" w:rsidRDefault="00613949" w:rsidP="003E05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13949" w:rsidRPr="00BB0395" w:rsidTr="003E0560">
        <w:trPr>
          <w:trHeight w:val="780"/>
        </w:trPr>
        <w:tc>
          <w:tcPr>
            <w:tcW w:w="3828" w:type="dxa"/>
            <w:shd w:val="clear" w:color="auto" w:fill="FFFFFF"/>
            <w:vAlign w:val="center"/>
            <w:hideMark/>
          </w:tcPr>
          <w:p w:rsidR="00613949" w:rsidRPr="00BB0395" w:rsidRDefault="00613949" w:rsidP="003E0560">
            <w:pPr>
              <w:suppressAutoHyphens w:val="0"/>
              <w:ind w:firstLineChars="200" w:firstLine="400"/>
              <w:rPr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sz w:val="20"/>
                <w:szCs w:val="20"/>
                <w:lang w:eastAsia="en-US"/>
              </w:rPr>
              <w:t>основнізасоби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відповідно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до Табелю </w:t>
            </w:r>
            <w:proofErr w:type="spellStart"/>
            <w:proofErr w:type="gramStart"/>
            <w:r w:rsidRPr="00BB0395">
              <w:rPr>
                <w:sz w:val="20"/>
                <w:szCs w:val="20"/>
                <w:lang w:eastAsia="en-US"/>
              </w:rPr>
              <w:t>матер</w:t>
            </w:r>
            <w:proofErr w:type="gramEnd"/>
            <w:r w:rsidRPr="00BB0395">
              <w:rPr>
                <w:sz w:val="20"/>
                <w:szCs w:val="20"/>
                <w:lang w:eastAsia="en-US"/>
              </w:rPr>
              <w:t>іально-технічногооснащення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iCs/>
                <w:sz w:val="20"/>
                <w:szCs w:val="20"/>
                <w:lang w:eastAsia="en-US"/>
              </w:rPr>
            </w:pPr>
            <w:r w:rsidRPr="00BB0395">
              <w:rPr>
                <w:i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center"/>
            <w:hideMark/>
          </w:tcPr>
          <w:p w:rsidR="00613949" w:rsidRDefault="00613949" w:rsidP="003E0560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20" w:type="dxa"/>
            <w:shd w:val="clear" w:color="auto" w:fill="FFFFFF"/>
            <w:noWrap/>
            <w:vAlign w:val="center"/>
            <w:hideMark/>
          </w:tcPr>
          <w:p w:rsidR="00613949" w:rsidRDefault="00613949" w:rsidP="003E05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FFFFFF"/>
            <w:noWrap/>
            <w:vAlign w:val="center"/>
            <w:hideMark/>
          </w:tcPr>
          <w:p w:rsidR="00613949" w:rsidRDefault="00613949" w:rsidP="003E05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FFFFFF"/>
            <w:noWrap/>
            <w:vAlign w:val="center"/>
            <w:hideMark/>
          </w:tcPr>
          <w:p w:rsidR="00613949" w:rsidRDefault="00613949" w:rsidP="003E05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FFFFFF"/>
            <w:noWrap/>
            <w:vAlign w:val="center"/>
            <w:hideMark/>
          </w:tcPr>
          <w:p w:rsidR="00613949" w:rsidRDefault="00613949" w:rsidP="003E05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13949" w:rsidRPr="00BB0395" w:rsidTr="003E0560">
        <w:trPr>
          <w:trHeight w:val="834"/>
        </w:trPr>
        <w:tc>
          <w:tcPr>
            <w:tcW w:w="3828" w:type="dxa"/>
            <w:shd w:val="clear" w:color="auto" w:fill="FFFFFF"/>
            <w:vAlign w:val="center"/>
            <w:hideMark/>
          </w:tcPr>
          <w:p w:rsidR="00613949" w:rsidRPr="00BB0395" w:rsidRDefault="00613949" w:rsidP="003E0560">
            <w:pPr>
              <w:suppressAutoHyphens w:val="0"/>
              <w:ind w:firstLineChars="200" w:firstLine="400"/>
              <w:rPr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sz w:val="20"/>
                <w:szCs w:val="20"/>
                <w:lang w:eastAsia="en-US"/>
              </w:rPr>
              <w:t>малоціннінеоборотні</w:t>
            </w:r>
            <w:proofErr w:type="gramStart"/>
            <w:r w:rsidRPr="00BB0395">
              <w:rPr>
                <w:sz w:val="20"/>
                <w:szCs w:val="20"/>
                <w:lang w:eastAsia="en-US"/>
              </w:rPr>
              <w:t>матер</w:t>
            </w:r>
            <w:proofErr w:type="gramEnd"/>
            <w:r w:rsidRPr="00BB0395">
              <w:rPr>
                <w:sz w:val="20"/>
                <w:szCs w:val="20"/>
                <w:lang w:eastAsia="en-US"/>
              </w:rPr>
              <w:t>іальніактиви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відповідно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до Табелю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матеріально-технічногооснащення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iCs/>
                <w:sz w:val="20"/>
                <w:szCs w:val="20"/>
                <w:lang w:eastAsia="en-US"/>
              </w:rPr>
            </w:pPr>
            <w:r w:rsidRPr="00BB0395">
              <w:rPr>
                <w:i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center"/>
            <w:hideMark/>
          </w:tcPr>
          <w:p w:rsidR="00613949" w:rsidRPr="00C81866" w:rsidRDefault="00613949" w:rsidP="003E0560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600</w:t>
            </w:r>
          </w:p>
        </w:tc>
        <w:tc>
          <w:tcPr>
            <w:tcW w:w="1120" w:type="dxa"/>
            <w:shd w:val="clear" w:color="auto" w:fill="FFFFFF"/>
            <w:noWrap/>
            <w:vAlign w:val="center"/>
          </w:tcPr>
          <w:p w:rsidR="00613949" w:rsidRPr="00C81866" w:rsidRDefault="00613949" w:rsidP="003E0560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C81866" w:rsidRDefault="00613949" w:rsidP="003E0560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C81866" w:rsidRDefault="00613949" w:rsidP="003E0560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C81866" w:rsidRDefault="00613949" w:rsidP="003E0560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</w:t>
            </w:r>
          </w:p>
        </w:tc>
      </w:tr>
      <w:tr w:rsidR="00613949" w:rsidRPr="00BB0395" w:rsidTr="003E0560">
        <w:trPr>
          <w:trHeight w:val="525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Медикаментитаперев'язувальніматеріали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iCs/>
                <w:sz w:val="20"/>
                <w:szCs w:val="20"/>
                <w:lang w:val="en-US" w:eastAsia="en-US"/>
              </w:rPr>
            </w:pPr>
            <w:r w:rsidRPr="00BB0395">
              <w:rPr>
                <w:i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center"/>
          </w:tcPr>
          <w:p w:rsidR="00613949" w:rsidRPr="00C81866" w:rsidRDefault="00613949" w:rsidP="003E0560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9516,4</w:t>
            </w:r>
          </w:p>
        </w:tc>
        <w:tc>
          <w:tcPr>
            <w:tcW w:w="1120" w:type="dxa"/>
            <w:shd w:val="clear" w:color="auto" w:fill="FFFFFF"/>
            <w:noWrap/>
            <w:vAlign w:val="center"/>
          </w:tcPr>
          <w:p w:rsidR="00613949" w:rsidRPr="00C81866" w:rsidRDefault="00613949" w:rsidP="003E0560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2379,1</w:t>
            </w:r>
          </w:p>
        </w:tc>
        <w:tc>
          <w:tcPr>
            <w:tcW w:w="1000" w:type="dxa"/>
            <w:shd w:val="clear" w:color="auto" w:fill="FFFFFF"/>
            <w:noWrap/>
          </w:tcPr>
          <w:p w:rsidR="00613949" w:rsidRPr="00694CFD" w:rsidRDefault="00613949" w:rsidP="003E05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2379,1</w:t>
            </w:r>
          </w:p>
        </w:tc>
        <w:tc>
          <w:tcPr>
            <w:tcW w:w="1000" w:type="dxa"/>
            <w:shd w:val="clear" w:color="auto" w:fill="FFFFFF"/>
            <w:noWrap/>
          </w:tcPr>
          <w:p w:rsidR="00613949" w:rsidRPr="00694CFD" w:rsidRDefault="00613949" w:rsidP="003E05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2379,1</w:t>
            </w:r>
          </w:p>
        </w:tc>
        <w:tc>
          <w:tcPr>
            <w:tcW w:w="1000" w:type="dxa"/>
            <w:shd w:val="clear" w:color="auto" w:fill="FFFFFF"/>
            <w:noWrap/>
          </w:tcPr>
          <w:p w:rsidR="00613949" w:rsidRPr="00694CFD" w:rsidRDefault="00613949" w:rsidP="003E05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2379,1</w:t>
            </w:r>
          </w:p>
        </w:tc>
      </w:tr>
      <w:tr w:rsidR="00613949" w:rsidRPr="00BB0395" w:rsidTr="003E0560">
        <w:trPr>
          <w:trHeight w:val="270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 xml:space="preserve">      в </w:t>
            </w: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томучислітуберкулін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iCs/>
                <w:sz w:val="20"/>
                <w:szCs w:val="20"/>
                <w:lang w:val="en-US" w:eastAsia="en-US"/>
              </w:rPr>
            </w:pPr>
            <w:r w:rsidRPr="00BB0395">
              <w:rPr>
                <w:i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center"/>
            <w:hideMark/>
          </w:tcPr>
          <w:p w:rsidR="00613949" w:rsidRPr="00C81866" w:rsidRDefault="00613949" w:rsidP="003E0560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1120" w:type="dxa"/>
            <w:shd w:val="clear" w:color="auto" w:fill="FFFFFF"/>
            <w:noWrap/>
            <w:vAlign w:val="center"/>
          </w:tcPr>
          <w:p w:rsidR="00613949" w:rsidRDefault="00613949" w:rsidP="003E05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C81866" w:rsidRDefault="00613949" w:rsidP="003E0560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C81866" w:rsidRDefault="00613949" w:rsidP="003E0560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C81866" w:rsidRDefault="00613949" w:rsidP="003E0560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</w:tr>
      <w:tr w:rsidR="00613949" w:rsidRPr="00BB0395" w:rsidTr="003E0560">
        <w:trPr>
          <w:trHeight w:val="163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калоприймачі</w:t>
            </w:r>
            <w:proofErr w:type="spellEnd"/>
            <w:r w:rsidRPr="00BB0395">
              <w:rPr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сечоприймачі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center"/>
          </w:tcPr>
          <w:p w:rsidR="00613949" w:rsidRPr="00C81866" w:rsidRDefault="00613949" w:rsidP="003E0560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400</w:t>
            </w:r>
          </w:p>
        </w:tc>
        <w:tc>
          <w:tcPr>
            <w:tcW w:w="1120" w:type="dxa"/>
            <w:shd w:val="clear" w:color="auto" w:fill="FFFFFF"/>
            <w:noWrap/>
            <w:vAlign w:val="center"/>
          </w:tcPr>
          <w:p w:rsidR="00613949" w:rsidRPr="00C81866" w:rsidRDefault="00613949" w:rsidP="003E0560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C81866" w:rsidRDefault="00613949" w:rsidP="003E0560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C81866" w:rsidRDefault="00613949" w:rsidP="003E0560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C81866" w:rsidRDefault="00613949" w:rsidP="003E0560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</w:tr>
      <w:tr w:rsidR="00613949" w:rsidRPr="00BB0395" w:rsidTr="003E0560">
        <w:trPr>
          <w:trHeight w:val="270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памперси</w:t>
            </w:r>
            <w:proofErr w:type="spellEnd"/>
            <w:r w:rsidRPr="00BB0395">
              <w:rPr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пелюшкиодноразові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center"/>
            <w:hideMark/>
          </w:tcPr>
          <w:p w:rsidR="00613949" w:rsidRPr="00C81866" w:rsidRDefault="00613949" w:rsidP="003E0560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1200</w:t>
            </w:r>
          </w:p>
        </w:tc>
        <w:tc>
          <w:tcPr>
            <w:tcW w:w="1120" w:type="dxa"/>
            <w:shd w:val="clear" w:color="auto" w:fill="FFFFFF"/>
            <w:noWrap/>
            <w:vAlign w:val="center"/>
          </w:tcPr>
          <w:p w:rsidR="00613949" w:rsidRPr="00C81866" w:rsidRDefault="00613949" w:rsidP="003E0560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C81866" w:rsidRDefault="00613949" w:rsidP="003E0560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C81866" w:rsidRDefault="00613949" w:rsidP="003E0560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C81866" w:rsidRDefault="00613949" w:rsidP="003E0560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300</w:t>
            </w:r>
          </w:p>
        </w:tc>
      </w:tr>
      <w:tr w:rsidR="00613949" w:rsidRPr="00BB0395" w:rsidTr="003E0560">
        <w:trPr>
          <w:trHeight w:val="525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sz w:val="20"/>
                <w:szCs w:val="20"/>
                <w:lang w:eastAsia="en-US"/>
              </w:rPr>
              <w:t>молочнісуміші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для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дітейнароджених</w:t>
            </w:r>
            <w:proofErr w:type="spellEnd"/>
            <w:proofErr w:type="gramStart"/>
            <w:r w:rsidRPr="00BB0395">
              <w:rPr>
                <w:sz w:val="20"/>
                <w:szCs w:val="20"/>
                <w:lang w:eastAsia="en-US"/>
              </w:rPr>
              <w:t xml:space="preserve"> В</w:t>
            </w:r>
            <w:proofErr w:type="gramEnd"/>
            <w:r w:rsidRPr="00BB0395">
              <w:rPr>
                <w:sz w:val="20"/>
                <w:szCs w:val="20"/>
                <w:lang w:eastAsia="en-US"/>
              </w:rPr>
              <w:t xml:space="preserve">ІЛ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інфікованими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center"/>
            <w:hideMark/>
          </w:tcPr>
          <w:p w:rsidR="00613949" w:rsidRDefault="00613949" w:rsidP="003E05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120" w:type="dxa"/>
            <w:shd w:val="clear" w:color="auto" w:fill="FFFFFF"/>
            <w:noWrap/>
            <w:vAlign w:val="center"/>
          </w:tcPr>
          <w:p w:rsidR="00613949" w:rsidRDefault="00613949" w:rsidP="003E05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Default="00613949" w:rsidP="003E05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Default="00613949" w:rsidP="003E05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Default="00613949" w:rsidP="003E05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</w:tr>
      <w:tr w:rsidR="00613949" w:rsidRPr="00BB0395" w:rsidTr="003E0560">
        <w:trPr>
          <w:trHeight w:val="525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eastAsia="en-US"/>
              </w:rPr>
              <w:t xml:space="preserve">Оплата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комунальнихпослуг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енергоносії</w:t>
            </w:r>
            <w:proofErr w:type="gramStart"/>
            <w:r w:rsidRPr="00BB0395">
              <w:rPr>
                <w:sz w:val="20"/>
                <w:szCs w:val="20"/>
                <w:lang w:eastAsia="en-US"/>
              </w:rPr>
              <w:t>в</w:t>
            </w:r>
            <w:proofErr w:type="spellEnd"/>
            <w:proofErr w:type="gram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center"/>
          </w:tcPr>
          <w:p w:rsidR="00613949" w:rsidRPr="00912FF7" w:rsidRDefault="00613949" w:rsidP="003E0560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2000</w:t>
            </w:r>
          </w:p>
        </w:tc>
        <w:tc>
          <w:tcPr>
            <w:tcW w:w="1120" w:type="dxa"/>
            <w:shd w:val="clear" w:color="auto" w:fill="FFFFFF"/>
            <w:noWrap/>
            <w:vAlign w:val="center"/>
          </w:tcPr>
          <w:p w:rsidR="00613949" w:rsidRPr="00C81866" w:rsidRDefault="00613949" w:rsidP="003E0560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C81866" w:rsidRDefault="00613949" w:rsidP="003E0560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C81866" w:rsidRDefault="00613949" w:rsidP="003E0560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C81866" w:rsidRDefault="00613949" w:rsidP="003E0560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</w:t>
            </w:r>
          </w:p>
        </w:tc>
      </w:tr>
      <w:tr w:rsidR="00613949" w:rsidRPr="00BB0395" w:rsidTr="003E0560">
        <w:trPr>
          <w:trHeight w:val="584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sz w:val="20"/>
                <w:szCs w:val="20"/>
                <w:lang w:eastAsia="en-US"/>
              </w:rPr>
              <w:t>Поточний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ремонт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приміщень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авто,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обладнання</w:t>
            </w:r>
            <w:proofErr w:type="gramStart"/>
            <w:r w:rsidRPr="00BB0395">
              <w:rPr>
                <w:sz w:val="20"/>
                <w:szCs w:val="20"/>
                <w:lang w:eastAsia="en-US"/>
              </w:rPr>
              <w:t>,л</w:t>
            </w:r>
            <w:proofErr w:type="gramEnd"/>
            <w:r w:rsidRPr="00BB0395">
              <w:rPr>
                <w:sz w:val="20"/>
                <w:szCs w:val="20"/>
                <w:lang w:eastAsia="en-US"/>
              </w:rPr>
              <w:t>іфтів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компютерноїтехніки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center"/>
            <w:hideMark/>
          </w:tcPr>
          <w:p w:rsidR="00613949" w:rsidRPr="00C81866" w:rsidRDefault="00613949" w:rsidP="003E0560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1248</w:t>
            </w:r>
          </w:p>
        </w:tc>
        <w:tc>
          <w:tcPr>
            <w:tcW w:w="1120" w:type="dxa"/>
            <w:shd w:val="clear" w:color="auto" w:fill="FFFFFF"/>
            <w:noWrap/>
            <w:vAlign w:val="center"/>
          </w:tcPr>
          <w:p w:rsidR="00613949" w:rsidRPr="00C81866" w:rsidRDefault="00613949" w:rsidP="003E0560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312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C81866" w:rsidRDefault="00613949" w:rsidP="003E0560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312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C81866" w:rsidRDefault="00613949" w:rsidP="003E0560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312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C81866" w:rsidRDefault="00613949" w:rsidP="003E0560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312</w:t>
            </w:r>
          </w:p>
        </w:tc>
      </w:tr>
      <w:tr w:rsidR="00613949" w:rsidRPr="00BB0395" w:rsidTr="003E0560">
        <w:trPr>
          <w:trHeight w:val="270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lastRenderedPageBreak/>
              <w:t>Витратинаоплатупраці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062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C81866" w:rsidRDefault="00613949" w:rsidP="003E0560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4400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C81866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1100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C81866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1100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C81866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1100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C81866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1100</w:t>
            </w:r>
          </w:p>
        </w:tc>
      </w:tr>
      <w:tr w:rsidR="00613949" w:rsidRPr="00BB0395" w:rsidTr="003E0560">
        <w:trPr>
          <w:trHeight w:val="231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Відрахуваннянасоціальнізаходи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063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C81866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968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C81866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242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C81866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242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C81866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242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C81866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242</w:t>
            </w:r>
          </w:p>
        </w:tc>
      </w:tr>
      <w:tr w:rsidR="00613949" w:rsidRPr="00BB0395" w:rsidTr="003E0560">
        <w:trPr>
          <w:trHeight w:val="270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Амортизація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064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C81866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1800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C81866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450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C81866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450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C81866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450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C81866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450</w:t>
            </w:r>
          </w:p>
        </w:tc>
      </w:tr>
      <w:tr w:rsidR="00613949" w:rsidRPr="00BB0395" w:rsidTr="003E0560">
        <w:trPr>
          <w:trHeight w:val="255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Іншіопераційнівитрати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center"/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115</w:t>
            </w: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CF3E8E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1400</w:t>
            </w:r>
          </w:p>
        </w:tc>
        <w:tc>
          <w:tcPr>
            <w:tcW w:w="1120" w:type="dxa"/>
            <w:shd w:val="clear" w:color="auto" w:fill="FFFFFF"/>
            <w:vAlign w:val="bottom"/>
          </w:tcPr>
          <w:p w:rsidR="00613949" w:rsidRPr="00B645A9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350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B645A9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350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B645A9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350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B645A9" w:rsidRDefault="00613949" w:rsidP="003E05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350</w:t>
            </w:r>
          </w:p>
        </w:tc>
      </w:tr>
      <w:tr w:rsidR="00613949" w:rsidRPr="00BB0395" w:rsidTr="003E0560">
        <w:trPr>
          <w:trHeight w:val="270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 xml:space="preserve">в </w:t>
            </w: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томучислі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20" w:type="dxa"/>
            <w:shd w:val="clear" w:color="auto" w:fill="FFFFFF"/>
            <w:noWrap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noWrap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noWrap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noWrap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</w:tr>
      <w:tr w:rsidR="00613949" w:rsidRPr="00BB0395" w:rsidTr="003E0560">
        <w:trPr>
          <w:trHeight w:val="870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sz w:val="20"/>
                <w:szCs w:val="20"/>
                <w:lang w:eastAsia="en-US"/>
              </w:rPr>
              <w:t>витратизгідноКолдоговору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0,3% ФОП на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культурно-масову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фізкультурну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спортивно-оздоровчу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роботу, роботу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з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дітьми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912FF7" w:rsidRDefault="00613949" w:rsidP="003E0560">
            <w:pPr>
              <w:suppressAutoHyphens w:val="0"/>
              <w:jc w:val="right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200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871F32" w:rsidRDefault="00613949" w:rsidP="003E0560">
            <w:pPr>
              <w:suppressAutoHyphens w:val="0"/>
              <w:jc w:val="right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50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871F32" w:rsidRDefault="00613949" w:rsidP="003E0560">
            <w:pPr>
              <w:suppressAutoHyphens w:val="0"/>
              <w:jc w:val="right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50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871F32" w:rsidRDefault="00613949" w:rsidP="003E0560">
            <w:pPr>
              <w:suppressAutoHyphens w:val="0"/>
              <w:jc w:val="right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50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871F32" w:rsidRDefault="00613949" w:rsidP="003E0560">
            <w:pPr>
              <w:suppressAutoHyphens w:val="0"/>
              <w:jc w:val="right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50</w:t>
            </w:r>
          </w:p>
        </w:tc>
      </w:tr>
      <w:tr w:rsidR="00613949" w:rsidRPr="00BB0395" w:rsidTr="003E0560">
        <w:trPr>
          <w:trHeight w:val="111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супровідхворихнатуберкульоз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  <w:hideMark/>
          </w:tcPr>
          <w:p w:rsidR="00613949" w:rsidRPr="00871F32" w:rsidRDefault="00613949" w:rsidP="003E0560">
            <w:pPr>
              <w:suppressAutoHyphens w:val="0"/>
              <w:jc w:val="right"/>
              <w:rPr>
                <w:color w:val="000000"/>
                <w:sz w:val="20"/>
                <w:szCs w:val="20"/>
                <w:lang w:val="uk-UA" w:eastAsia="en-US"/>
              </w:rPr>
            </w:pPr>
            <w:r w:rsidRPr="00871F32">
              <w:rPr>
                <w:color w:val="000000"/>
                <w:sz w:val="20"/>
                <w:szCs w:val="20"/>
                <w:lang w:val="uk-UA" w:eastAsia="en-US"/>
              </w:rPr>
              <w:t>49,0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871F32" w:rsidRDefault="00613949" w:rsidP="003E0560">
            <w:pPr>
              <w:suppressAutoHyphens w:val="0"/>
              <w:jc w:val="right"/>
              <w:rPr>
                <w:color w:val="000000"/>
                <w:sz w:val="20"/>
                <w:szCs w:val="20"/>
                <w:lang w:val="uk-UA" w:eastAsia="en-US"/>
              </w:rPr>
            </w:pPr>
            <w:r w:rsidRPr="00871F32">
              <w:rPr>
                <w:color w:val="000000"/>
                <w:sz w:val="20"/>
                <w:szCs w:val="20"/>
                <w:lang w:val="uk-UA" w:eastAsia="en-US"/>
              </w:rPr>
              <w:t>12,3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871F32" w:rsidRDefault="00613949" w:rsidP="003E0560">
            <w:pPr>
              <w:suppressAutoHyphens w:val="0"/>
              <w:jc w:val="right"/>
              <w:rPr>
                <w:color w:val="000000"/>
                <w:sz w:val="20"/>
                <w:szCs w:val="20"/>
                <w:lang w:val="uk-UA" w:eastAsia="en-US"/>
              </w:rPr>
            </w:pPr>
            <w:r w:rsidRPr="00871F32">
              <w:rPr>
                <w:color w:val="000000"/>
                <w:sz w:val="20"/>
                <w:szCs w:val="20"/>
                <w:lang w:val="uk-UA" w:eastAsia="en-US"/>
              </w:rPr>
              <w:t>12,3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871F32" w:rsidRDefault="00613949" w:rsidP="003E0560">
            <w:pPr>
              <w:suppressAutoHyphens w:val="0"/>
              <w:jc w:val="right"/>
              <w:rPr>
                <w:color w:val="000000"/>
                <w:sz w:val="20"/>
                <w:szCs w:val="20"/>
                <w:lang w:val="uk-UA" w:eastAsia="en-US"/>
              </w:rPr>
            </w:pPr>
            <w:r w:rsidRPr="00871F32">
              <w:rPr>
                <w:color w:val="000000"/>
                <w:sz w:val="20"/>
                <w:szCs w:val="20"/>
                <w:lang w:val="uk-UA" w:eastAsia="en-US"/>
              </w:rPr>
              <w:t>12,4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871F32" w:rsidRDefault="00613949" w:rsidP="003E0560">
            <w:pPr>
              <w:suppressAutoHyphens w:val="0"/>
              <w:jc w:val="right"/>
              <w:rPr>
                <w:color w:val="000000"/>
                <w:sz w:val="20"/>
                <w:szCs w:val="20"/>
                <w:lang w:val="uk-UA" w:eastAsia="en-US"/>
              </w:rPr>
            </w:pPr>
            <w:r w:rsidRPr="00871F32">
              <w:rPr>
                <w:color w:val="000000"/>
                <w:sz w:val="20"/>
                <w:szCs w:val="20"/>
                <w:lang w:val="uk-UA" w:eastAsia="en-US"/>
              </w:rPr>
              <w:t>12,4</w:t>
            </w:r>
          </w:p>
        </w:tc>
      </w:tr>
      <w:tr w:rsidR="00613949" w:rsidRPr="00BB0395" w:rsidTr="003E0560">
        <w:trPr>
          <w:trHeight w:val="3542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962807" w:rsidRDefault="00613949" w:rsidP="003E0560">
            <w:pPr>
              <w:suppressAutoHyphens w:val="0"/>
              <w:rPr>
                <w:sz w:val="20"/>
                <w:szCs w:val="20"/>
                <w:lang w:eastAsia="en-US"/>
              </w:rPr>
            </w:pPr>
            <w:proofErr w:type="gramStart"/>
            <w:r w:rsidRPr="00962807">
              <w:rPr>
                <w:sz w:val="20"/>
                <w:szCs w:val="20"/>
                <w:lang w:eastAsia="en-US"/>
              </w:rPr>
              <w:t xml:space="preserve">Оплата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послуг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крімкомунальних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>) (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дератизація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технічнеобслуговуванняліфтів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технічнеобслуговуваннягазопроводів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страхуванняпрацівників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страхуванняавтомобілів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телефоннийзв'язок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інтернет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оновленняпрограмногозабезпечення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заправка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катриджів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електронніключі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банківськеобслуговування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пожежнаохорона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вивезенняпобутовихвідходів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охороннасигналізація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монтаж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відеоспостереження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монтаж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кондиціонерів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повіркамедичногообладнання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обстеженняпандусів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передача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відходів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утилізацію</w:t>
            </w:r>
            <w:proofErr w:type="spellEnd"/>
            <w:proofErr w:type="gram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962807" w:rsidRDefault="00613949" w:rsidP="003E0560">
            <w:pPr>
              <w:suppressAutoHyphens w:val="0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871F32" w:rsidRDefault="00613949" w:rsidP="003E0560">
            <w:pPr>
              <w:suppressAutoHyphens w:val="0"/>
              <w:jc w:val="right"/>
              <w:rPr>
                <w:bCs/>
                <w:color w:val="000000"/>
                <w:sz w:val="20"/>
                <w:szCs w:val="20"/>
                <w:lang w:val="uk-UA" w:eastAsia="en-US"/>
              </w:rPr>
            </w:pPr>
            <w:r>
              <w:rPr>
                <w:bCs/>
                <w:color w:val="000000"/>
                <w:sz w:val="20"/>
                <w:szCs w:val="20"/>
                <w:lang w:val="uk-UA" w:eastAsia="en-US"/>
              </w:rPr>
              <w:t>1150,8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871F32" w:rsidRDefault="00613949" w:rsidP="003E0560">
            <w:pPr>
              <w:suppressAutoHyphens w:val="0"/>
              <w:jc w:val="right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bCs/>
                <w:color w:val="000000"/>
                <w:sz w:val="20"/>
                <w:szCs w:val="20"/>
                <w:lang w:val="uk-UA" w:eastAsia="en-US"/>
              </w:rPr>
              <w:t>287,7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871F32" w:rsidRDefault="00613949" w:rsidP="003E0560">
            <w:pPr>
              <w:suppressAutoHyphens w:val="0"/>
              <w:jc w:val="right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287,7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871F32" w:rsidRDefault="00613949" w:rsidP="003E0560">
            <w:pPr>
              <w:suppressAutoHyphens w:val="0"/>
              <w:jc w:val="right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287,7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871F32" w:rsidRDefault="00613949" w:rsidP="003E0560">
            <w:pPr>
              <w:suppressAutoHyphens w:val="0"/>
              <w:jc w:val="right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287,7</w:t>
            </w:r>
          </w:p>
        </w:tc>
      </w:tr>
      <w:tr w:rsidR="00613949" w:rsidRPr="00BB0395" w:rsidTr="003E0560">
        <w:trPr>
          <w:trHeight w:val="255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jc w:val="right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138" w:type="dxa"/>
            <w:shd w:val="clear" w:color="auto" w:fill="FFFFFF"/>
            <w:vAlign w:val="center"/>
          </w:tcPr>
          <w:p w:rsidR="00613949" w:rsidRDefault="00613949" w:rsidP="003E056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shd w:val="clear" w:color="auto" w:fill="FFFFFF"/>
            <w:noWrap/>
            <w:vAlign w:val="center"/>
          </w:tcPr>
          <w:p w:rsidR="00613949" w:rsidRDefault="00613949" w:rsidP="003E056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Default="00613949" w:rsidP="003E056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Default="00613949" w:rsidP="003E056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Default="00613949" w:rsidP="003E0560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613949" w:rsidRPr="00BB0395" w:rsidTr="003E0560">
        <w:trPr>
          <w:trHeight w:val="255"/>
        </w:trPr>
        <w:tc>
          <w:tcPr>
            <w:tcW w:w="3828" w:type="dxa"/>
            <w:shd w:val="clear" w:color="auto" w:fill="FFFFFF"/>
            <w:vAlign w:val="bottom"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902" w:type="dxa"/>
            <w:shd w:val="clear" w:color="auto" w:fill="FFFFFF"/>
            <w:vAlign w:val="bottom"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8" w:type="dxa"/>
            <w:shd w:val="clear" w:color="auto" w:fill="FFFFFF"/>
            <w:vAlign w:val="center"/>
          </w:tcPr>
          <w:p w:rsidR="00613949" w:rsidRPr="00C8656A" w:rsidRDefault="00613949" w:rsidP="003E056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 w:rsidR="00613949" w:rsidRPr="00C8656A" w:rsidRDefault="00613949" w:rsidP="003E056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C8656A" w:rsidRDefault="00613949" w:rsidP="003E056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C8656A" w:rsidRDefault="00613949" w:rsidP="003E056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C8656A" w:rsidRDefault="00613949" w:rsidP="003E056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13949" w:rsidRPr="00BB0395" w:rsidTr="003E0560">
        <w:trPr>
          <w:trHeight w:val="255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ВСЬОГО ВИДАТКИ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center"/>
          </w:tcPr>
          <w:p w:rsidR="00613949" w:rsidRPr="00C8656A" w:rsidRDefault="00613949" w:rsidP="003E056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8656A">
              <w:rPr>
                <w:b/>
                <w:bCs/>
                <w:color w:val="000000"/>
                <w:sz w:val="18"/>
                <w:szCs w:val="18"/>
              </w:rPr>
              <w:t>87796,4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613949" w:rsidRPr="00C8656A" w:rsidRDefault="00613949" w:rsidP="003E056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8656A">
              <w:rPr>
                <w:b/>
                <w:bCs/>
                <w:color w:val="000000"/>
                <w:sz w:val="18"/>
                <w:szCs w:val="18"/>
              </w:rPr>
              <w:t>21949,1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C8656A" w:rsidRDefault="00613949" w:rsidP="003E056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8656A">
              <w:rPr>
                <w:b/>
                <w:bCs/>
                <w:color w:val="000000"/>
                <w:sz w:val="18"/>
                <w:szCs w:val="18"/>
              </w:rPr>
              <w:t>21949,1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C8656A" w:rsidRDefault="00613949" w:rsidP="003E056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8656A">
              <w:rPr>
                <w:b/>
                <w:bCs/>
                <w:color w:val="000000"/>
                <w:sz w:val="18"/>
                <w:szCs w:val="18"/>
              </w:rPr>
              <w:t>21949,1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C8656A" w:rsidRDefault="00613949" w:rsidP="003E0560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8656A">
              <w:rPr>
                <w:b/>
                <w:bCs/>
                <w:color w:val="000000"/>
                <w:sz w:val="18"/>
                <w:szCs w:val="18"/>
              </w:rPr>
              <w:t>21949,1</w:t>
            </w:r>
          </w:p>
        </w:tc>
      </w:tr>
      <w:tr w:rsidR="00613949" w:rsidRPr="00BB0395" w:rsidTr="003E0560">
        <w:trPr>
          <w:trHeight w:val="315"/>
        </w:trPr>
        <w:tc>
          <w:tcPr>
            <w:tcW w:w="3828" w:type="dxa"/>
            <w:shd w:val="clear" w:color="auto" w:fill="FFFFFF"/>
            <w:vAlign w:val="bottom"/>
          </w:tcPr>
          <w:p w:rsidR="00613949" w:rsidRPr="00BB0395" w:rsidRDefault="00613949" w:rsidP="003E0560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02" w:type="dxa"/>
            <w:shd w:val="clear" w:color="auto" w:fill="FFFFFF"/>
            <w:vAlign w:val="bottom"/>
          </w:tcPr>
          <w:p w:rsidR="00613949" w:rsidRPr="00BB0395" w:rsidRDefault="00613949" w:rsidP="003E0560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912FF7" w:rsidRDefault="00613949" w:rsidP="003E0560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</w:p>
        </w:tc>
        <w:tc>
          <w:tcPr>
            <w:tcW w:w="1120" w:type="dxa"/>
            <w:shd w:val="clear" w:color="auto" w:fill="FFFFFF"/>
            <w:vAlign w:val="bottom"/>
          </w:tcPr>
          <w:p w:rsidR="00613949" w:rsidRPr="00912FF7" w:rsidRDefault="00613949" w:rsidP="003E0560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912FF7" w:rsidRDefault="00613949" w:rsidP="003E0560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912FF7" w:rsidRDefault="00613949" w:rsidP="003E0560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912FF7" w:rsidRDefault="00613949" w:rsidP="003E0560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</w:p>
        </w:tc>
      </w:tr>
      <w:tr w:rsidR="00613949" w:rsidRPr="00716D3F" w:rsidTr="003E0560">
        <w:trPr>
          <w:trHeight w:val="255"/>
        </w:trPr>
        <w:tc>
          <w:tcPr>
            <w:tcW w:w="3828" w:type="dxa"/>
            <w:shd w:val="clear" w:color="auto" w:fill="FFFFFF"/>
            <w:vAlign w:val="bottom"/>
          </w:tcPr>
          <w:p w:rsidR="00613949" w:rsidRPr="00716D3F" w:rsidRDefault="00613949" w:rsidP="003E0560">
            <w:pPr>
              <w:suppressAutoHyphens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shd w:val="clear" w:color="auto" w:fill="FFFFFF"/>
            <w:vAlign w:val="bottom"/>
          </w:tcPr>
          <w:p w:rsidR="00613949" w:rsidRPr="00716D3F" w:rsidRDefault="00613949" w:rsidP="003E0560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716D3F" w:rsidRDefault="00613949" w:rsidP="003E0560">
            <w:pPr>
              <w:suppressAutoHyphens w:val="0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716D3F" w:rsidRDefault="00613949" w:rsidP="003E0560">
            <w:pPr>
              <w:suppressAutoHyphens w:val="0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716D3F" w:rsidRDefault="00613949" w:rsidP="003E0560">
            <w:pPr>
              <w:suppressAutoHyphens w:val="0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716D3F" w:rsidRDefault="00613949" w:rsidP="003E0560">
            <w:pPr>
              <w:suppressAutoHyphens w:val="0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716D3F" w:rsidRDefault="00613949" w:rsidP="003E0560">
            <w:pPr>
              <w:suppressAutoHyphens w:val="0"/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613949" w:rsidRPr="00BB0395" w:rsidTr="003E0560">
        <w:trPr>
          <w:trHeight w:val="255"/>
        </w:trPr>
        <w:tc>
          <w:tcPr>
            <w:tcW w:w="3828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ФІНАНСОВИЙ РЕЗУЛЬТАТ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center"/>
          </w:tcPr>
          <w:p w:rsidR="00613949" w:rsidRPr="001D6D09" w:rsidRDefault="00613949" w:rsidP="003E0560">
            <w:pPr>
              <w:suppressAutoHyphens w:val="0"/>
              <w:jc w:val="right"/>
              <w:rPr>
                <w:bCs/>
                <w:sz w:val="18"/>
                <w:szCs w:val="18"/>
                <w:lang w:val="uk-UA" w:eastAsia="en-US"/>
              </w:rPr>
            </w:pPr>
            <w:r w:rsidRPr="001D6D09">
              <w:rPr>
                <w:bCs/>
                <w:sz w:val="18"/>
                <w:szCs w:val="18"/>
                <w:lang w:val="uk-UA" w:eastAsia="en-US"/>
              </w:rPr>
              <w:t>12</w:t>
            </w:r>
            <w:r>
              <w:rPr>
                <w:bCs/>
                <w:sz w:val="18"/>
                <w:szCs w:val="18"/>
                <w:lang w:val="en-US" w:eastAsia="en-US"/>
              </w:rPr>
              <w:t>7</w:t>
            </w:r>
            <w:r w:rsidRPr="001D6D09">
              <w:rPr>
                <w:bCs/>
                <w:sz w:val="18"/>
                <w:szCs w:val="18"/>
                <w:lang w:val="uk-UA" w:eastAsia="en-US"/>
              </w:rPr>
              <w:t>6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613949" w:rsidRPr="00BD0B7D" w:rsidRDefault="00613949" w:rsidP="003E0560">
            <w:pPr>
              <w:suppressAutoHyphens w:val="0"/>
              <w:jc w:val="right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319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BD0B7D" w:rsidRDefault="00613949" w:rsidP="003E0560">
            <w:pPr>
              <w:suppressAutoHyphens w:val="0"/>
              <w:jc w:val="right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319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BD0B7D" w:rsidRDefault="00613949" w:rsidP="003E0560">
            <w:pPr>
              <w:suppressAutoHyphens w:val="0"/>
              <w:jc w:val="right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319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BD0B7D" w:rsidRDefault="00613949" w:rsidP="003E0560">
            <w:pPr>
              <w:suppressAutoHyphens w:val="0"/>
              <w:jc w:val="right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319</w:t>
            </w:r>
          </w:p>
        </w:tc>
      </w:tr>
      <w:tr w:rsidR="00613949" w:rsidRPr="00BB0395" w:rsidTr="003E0560">
        <w:trPr>
          <w:trHeight w:val="255"/>
        </w:trPr>
        <w:tc>
          <w:tcPr>
            <w:tcW w:w="3828" w:type="dxa"/>
            <w:shd w:val="clear" w:color="auto" w:fill="FFFFFF"/>
            <w:vAlign w:val="bottom"/>
          </w:tcPr>
          <w:p w:rsidR="00613949" w:rsidRPr="004948F7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val="uk-UA" w:eastAsia="en-US"/>
              </w:rPr>
            </w:pPr>
            <w:r>
              <w:rPr>
                <w:b/>
                <w:bCs/>
                <w:sz w:val="20"/>
                <w:szCs w:val="20"/>
                <w:lang w:val="uk-UA" w:eastAsia="en-US"/>
              </w:rPr>
              <w:t>Прибуток</w:t>
            </w:r>
          </w:p>
        </w:tc>
        <w:tc>
          <w:tcPr>
            <w:tcW w:w="902" w:type="dxa"/>
            <w:shd w:val="clear" w:color="auto" w:fill="FFFFFF"/>
            <w:vAlign w:val="bottom"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8" w:type="dxa"/>
            <w:shd w:val="clear" w:color="auto" w:fill="FFFFFF"/>
            <w:vAlign w:val="center"/>
          </w:tcPr>
          <w:p w:rsidR="00613949" w:rsidRPr="001D6D09" w:rsidRDefault="00613949" w:rsidP="003E0560">
            <w:pPr>
              <w:suppressAutoHyphens w:val="0"/>
              <w:jc w:val="right"/>
              <w:rPr>
                <w:bCs/>
                <w:sz w:val="18"/>
                <w:szCs w:val="18"/>
                <w:lang w:val="uk-UA" w:eastAsia="en-US"/>
              </w:rPr>
            </w:pPr>
            <w:r w:rsidRPr="001D6D09">
              <w:rPr>
                <w:bCs/>
                <w:sz w:val="18"/>
                <w:szCs w:val="18"/>
                <w:lang w:val="uk-UA" w:eastAsia="en-US"/>
              </w:rPr>
              <w:t>12</w:t>
            </w:r>
            <w:r>
              <w:rPr>
                <w:bCs/>
                <w:sz w:val="18"/>
                <w:szCs w:val="18"/>
                <w:lang w:val="en-US" w:eastAsia="en-US"/>
              </w:rPr>
              <w:t>7</w:t>
            </w:r>
            <w:r w:rsidRPr="001D6D09">
              <w:rPr>
                <w:bCs/>
                <w:sz w:val="18"/>
                <w:szCs w:val="18"/>
                <w:lang w:val="uk-UA" w:eastAsia="en-US"/>
              </w:rPr>
              <w:t>6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613949" w:rsidRPr="00BD0B7D" w:rsidRDefault="00613949" w:rsidP="003E0560">
            <w:pPr>
              <w:suppressAutoHyphens w:val="0"/>
              <w:jc w:val="right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319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BD0B7D" w:rsidRDefault="00613949" w:rsidP="003E0560">
            <w:pPr>
              <w:suppressAutoHyphens w:val="0"/>
              <w:jc w:val="right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319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BD0B7D" w:rsidRDefault="00613949" w:rsidP="003E0560">
            <w:pPr>
              <w:suppressAutoHyphens w:val="0"/>
              <w:jc w:val="right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319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BD0B7D" w:rsidRDefault="00613949" w:rsidP="003E0560">
            <w:pPr>
              <w:suppressAutoHyphens w:val="0"/>
              <w:jc w:val="right"/>
              <w:rPr>
                <w:bCs/>
                <w:sz w:val="18"/>
                <w:szCs w:val="18"/>
                <w:lang w:val="en-US" w:eastAsia="en-US"/>
              </w:rPr>
            </w:pPr>
            <w:r>
              <w:rPr>
                <w:bCs/>
                <w:sz w:val="18"/>
                <w:szCs w:val="18"/>
                <w:lang w:val="en-US" w:eastAsia="en-US"/>
              </w:rPr>
              <w:t>319</w:t>
            </w:r>
          </w:p>
        </w:tc>
      </w:tr>
      <w:tr w:rsidR="00613949" w:rsidRPr="00BB0395" w:rsidTr="003E0560">
        <w:trPr>
          <w:trHeight w:val="255"/>
        </w:trPr>
        <w:tc>
          <w:tcPr>
            <w:tcW w:w="3828" w:type="dxa"/>
            <w:shd w:val="clear" w:color="auto" w:fill="FFFFFF"/>
            <w:vAlign w:val="bottom"/>
          </w:tcPr>
          <w:p w:rsidR="00613949" w:rsidRPr="004948F7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val="uk-UA" w:eastAsia="en-US"/>
              </w:rPr>
            </w:pPr>
            <w:r>
              <w:rPr>
                <w:b/>
                <w:bCs/>
                <w:sz w:val="20"/>
                <w:szCs w:val="20"/>
                <w:lang w:val="uk-UA" w:eastAsia="en-US"/>
              </w:rPr>
              <w:t xml:space="preserve">Збиток </w:t>
            </w:r>
          </w:p>
        </w:tc>
        <w:tc>
          <w:tcPr>
            <w:tcW w:w="902" w:type="dxa"/>
            <w:shd w:val="clear" w:color="auto" w:fill="FFFFFF"/>
            <w:vAlign w:val="bottom"/>
          </w:tcPr>
          <w:p w:rsidR="00613949" w:rsidRPr="00BB0395" w:rsidRDefault="00613949" w:rsidP="003E0560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BB0395" w:rsidRDefault="00613949" w:rsidP="003E0560">
            <w:pPr>
              <w:suppressAutoHyphens w:val="0"/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20" w:type="dxa"/>
            <w:shd w:val="clear" w:color="auto" w:fill="FFFFFF"/>
            <w:vAlign w:val="bottom"/>
          </w:tcPr>
          <w:p w:rsidR="00613949" w:rsidRPr="00BB0395" w:rsidRDefault="00613949" w:rsidP="003E0560">
            <w:pPr>
              <w:suppressAutoHyphens w:val="0"/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4948F7" w:rsidRDefault="00613949" w:rsidP="003E0560">
            <w:pPr>
              <w:suppressAutoHyphens w:val="0"/>
              <w:jc w:val="right"/>
              <w:rPr>
                <w:b/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4948F7" w:rsidRDefault="00613949" w:rsidP="003E0560">
            <w:pPr>
              <w:suppressAutoHyphens w:val="0"/>
              <w:jc w:val="right"/>
              <w:rPr>
                <w:b/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4948F7" w:rsidRDefault="00613949" w:rsidP="003E0560">
            <w:pPr>
              <w:suppressAutoHyphens w:val="0"/>
              <w:jc w:val="right"/>
              <w:rPr>
                <w:b/>
                <w:bCs/>
                <w:sz w:val="20"/>
                <w:szCs w:val="20"/>
                <w:lang w:val="uk-UA" w:eastAsia="en-US"/>
              </w:rPr>
            </w:pPr>
          </w:p>
        </w:tc>
      </w:tr>
    </w:tbl>
    <w:p w:rsidR="00613949" w:rsidRDefault="00613949" w:rsidP="00613949">
      <w:pPr>
        <w:tabs>
          <w:tab w:val="left" w:pos="3165"/>
        </w:tabs>
        <w:jc w:val="both"/>
        <w:rPr>
          <w:lang w:val="uk-UA"/>
        </w:rPr>
      </w:pPr>
    </w:p>
    <w:p w:rsidR="00613949" w:rsidRPr="00713D93" w:rsidRDefault="00613949" w:rsidP="00613949">
      <w:pPr>
        <w:tabs>
          <w:tab w:val="left" w:pos="600"/>
          <w:tab w:val="left" w:pos="1830"/>
          <w:tab w:val="left" w:pos="3165"/>
        </w:tabs>
        <w:ind w:left="-426" w:firstLine="426"/>
        <w:jc w:val="both"/>
        <w:rPr>
          <w:color w:val="000000"/>
          <w:sz w:val="22"/>
          <w:szCs w:val="22"/>
          <w:lang w:val="uk-UA"/>
        </w:rPr>
      </w:pPr>
      <w:r w:rsidRPr="00713D93">
        <w:rPr>
          <w:b/>
          <w:color w:val="000000"/>
          <w:sz w:val="22"/>
          <w:szCs w:val="22"/>
          <w:lang w:val="uk-UA"/>
        </w:rPr>
        <w:t>Капітальні видатки:</w:t>
      </w:r>
    </w:p>
    <w:p w:rsidR="00613949" w:rsidRPr="00E55A4F" w:rsidRDefault="00613949" w:rsidP="00613949">
      <w:pPr>
        <w:tabs>
          <w:tab w:val="left" w:pos="600"/>
          <w:tab w:val="left" w:pos="1830"/>
          <w:tab w:val="left" w:pos="3165"/>
        </w:tabs>
        <w:ind w:left="-426" w:firstLine="426"/>
        <w:jc w:val="both"/>
        <w:rPr>
          <w:lang w:val="uk-UA"/>
        </w:rPr>
      </w:pPr>
      <w:r w:rsidRPr="002360E5">
        <w:rPr>
          <w:b/>
          <w:color w:val="000000"/>
          <w:lang w:val="uk-UA"/>
        </w:rPr>
        <w:t>Рядок</w:t>
      </w:r>
      <w:r>
        <w:rPr>
          <w:b/>
          <w:lang w:val="uk-UA"/>
        </w:rPr>
        <w:t xml:space="preserve"> 420 Придбання (виготовлення) основних засобів та інших необоротних матеріальних активів – 2000 </w:t>
      </w:r>
      <w:proofErr w:type="spellStart"/>
      <w:r>
        <w:rPr>
          <w:b/>
          <w:lang w:val="uk-UA"/>
        </w:rPr>
        <w:t>тис.грн</w:t>
      </w:r>
      <w:proofErr w:type="spellEnd"/>
      <w:r>
        <w:rPr>
          <w:b/>
          <w:lang w:val="uk-UA"/>
        </w:rPr>
        <w:t xml:space="preserve">. - </w:t>
      </w:r>
      <w:r>
        <w:rPr>
          <w:lang w:val="uk-UA"/>
        </w:rPr>
        <w:t xml:space="preserve"> Буде придбано (отримано): комп’ютери, принтери, меблі, кондиціонери, інше медичне та немедичне обладнання.</w:t>
      </w:r>
    </w:p>
    <w:p w:rsidR="00613949" w:rsidRDefault="00613949" w:rsidP="00613949">
      <w:pPr>
        <w:tabs>
          <w:tab w:val="left" w:pos="600"/>
          <w:tab w:val="left" w:pos="1830"/>
          <w:tab w:val="left" w:pos="3165"/>
        </w:tabs>
        <w:ind w:left="-426" w:firstLine="426"/>
        <w:jc w:val="both"/>
        <w:rPr>
          <w:lang w:val="uk-UA"/>
        </w:rPr>
      </w:pPr>
    </w:p>
    <w:p w:rsidR="00613949" w:rsidRPr="00FE647B" w:rsidRDefault="00613949" w:rsidP="00613949">
      <w:pPr>
        <w:tabs>
          <w:tab w:val="left" w:pos="0"/>
          <w:tab w:val="left" w:pos="1830"/>
          <w:tab w:val="left" w:pos="3165"/>
        </w:tabs>
        <w:rPr>
          <w:b/>
          <w:lang w:val="uk-UA"/>
        </w:rPr>
      </w:pPr>
      <w:r w:rsidRPr="00FE647B">
        <w:rPr>
          <w:b/>
          <w:lang w:val="uk-UA"/>
        </w:rPr>
        <w:t>Рядок 450 Модернізація, модифікація, дооблад</w:t>
      </w:r>
      <w:r>
        <w:rPr>
          <w:b/>
          <w:lang w:val="uk-UA"/>
        </w:rPr>
        <w:t xml:space="preserve">нання, реконструкція, інші види </w:t>
      </w:r>
      <w:r w:rsidRPr="00FE647B">
        <w:rPr>
          <w:b/>
          <w:lang w:val="uk-UA"/>
        </w:rPr>
        <w:t>поліпшення необоротних активів</w:t>
      </w:r>
      <w:r>
        <w:rPr>
          <w:b/>
          <w:lang w:val="uk-UA"/>
        </w:rPr>
        <w:t xml:space="preserve"> – 1000 тис. </w:t>
      </w:r>
      <w:proofErr w:type="spellStart"/>
      <w:r>
        <w:rPr>
          <w:b/>
          <w:lang w:val="uk-UA"/>
        </w:rPr>
        <w:t>грн</w:t>
      </w:r>
      <w:proofErr w:type="spellEnd"/>
      <w:r>
        <w:rPr>
          <w:b/>
          <w:lang w:val="uk-UA"/>
        </w:rPr>
        <w:t xml:space="preserve"> – ремонт даху Канівської АЗПСМ </w:t>
      </w:r>
    </w:p>
    <w:p w:rsidR="00613949" w:rsidRDefault="00613949" w:rsidP="00613949">
      <w:pPr>
        <w:tabs>
          <w:tab w:val="left" w:pos="7150"/>
        </w:tabs>
        <w:jc w:val="both"/>
        <w:rPr>
          <w:b/>
          <w:lang w:val="uk-UA"/>
        </w:rPr>
      </w:pPr>
    </w:p>
    <w:p w:rsidR="00613949" w:rsidRDefault="00613949" w:rsidP="00613949">
      <w:pPr>
        <w:tabs>
          <w:tab w:val="left" w:pos="7150"/>
        </w:tabs>
        <w:jc w:val="both"/>
        <w:rPr>
          <w:b/>
        </w:rPr>
      </w:pPr>
      <w:r w:rsidRPr="00550FE6">
        <w:rPr>
          <w:b/>
          <w:lang w:val="uk-UA"/>
        </w:rPr>
        <w:t xml:space="preserve">Директор </w:t>
      </w:r>
      <w:r w:rsidRPr="00550FE6">
        <w:rPr>
          <w:b/>
        </w:rPr>
        <w:t>КНП «</w:t>
      </w:r>
      <w:proofErr w:type="spellStart"/>
      <w:r w:rsidRPr="00550FE6">
        <w:rPr>
          <w:b/>
        </w:rPr>
        <w:t>Канівський</w:t>
      </w:r>
      <w:proofErr w:type="spellEnd"/>
      <w:r w:rsidRPr="00550FE6">
        <w:rPr>
          <w:b/>
        </w:rPr>
        <w:t xml:space="preserve"> центр </w:t>
      </w:r>
    </w:p>
    <w:p w:rsidR="00613949" w:rsidRDefault="00613949" w:rsidP="00613949">
      <w:pPr>
        <w:tabs>
          <w:tab w:val="left" w:pos="7150"/>
        </w:tabs>
        <w:jc w:val="both"/>
        <w:rPr>
          <w:b/>
          <w:lang w:val="uk-UA"/>
        </w:rPr>
      </w:pPr>
      <w:r>
        <w:rPr>
          <w:b/>
          <w:lang w:val="uk-UA"/>
        </w:rPr>
        <w:t>п</w:t>
      </w:r>
      <w:proofErr w:type="spellStart"/>
      <w:r w:rsidRPr="00550FE6">
        <w:rPr>
          <w:b/>
        </w:rPr>
        <w:t>ервинноїмедико-санітарноїдопомоги</w:t>
      </w:r>
      <w:proofErr w:type="spellEnd"/>
      <w:r w:rsidRPr="00550FE6">
        <w:rPr>
          <w:b/>
        </w:rPr>
        <w:t>»</w:t>
      </w:r>
    </w:p>
    <w:p w:rsidR="00613949" w:rsidRPr="0087393E" w:rsidRDefault="00613949" w:rsidP="00613949">
      <w:pPr>
        <w:tabs>
          <w:tab w:val="left" w:pos="7150"/>
        </w:tabs>
        <w:jc w:val="both"/>
        <w:rPr>
          <w:b/>
          <w:lang w:val="uk-UA"/>
        </w:rPr>
      </w:pPr>
      <w:r w:rsidRPr="0087393E">
        <w:rPr>
          <w:b/>
          <w:lang w:val="uk-UA"/>
        </w:rPr>
        <w:t>Канівської</w:t>
      </w:r>
      <w:r>
        <w:rPr>
          <w:b/>
          <w:lang w:val="uk-UA"/>
        </w:rPr>
        <w:t xml:space="preserve"> міської ради Черкаської області</w:t>
      </w:r>
      <w:r w:rsidRPr="0087393E">
        <w:rPr>
          <w:b/>
          <w:lang w:val="uk-UA"/>
        </w:rPr>
        <w:tab/>
      </w:r>
      <w:r>
        <w:rPr>
          <w:b/>
          <w:lang w:val="uk-UA"/>
        </w:rPr>
        <w:t>Наталія ГОРЬОВА</w:t>
      </w:r>
    </w:p>
    <w:p w:rsidR="00613949" w:rsidRPr="00445F13" w:rsidRDefault="00613949" w:rsidP="00613949">
      <w:pPr>
        <w:jc w:val="both"/>
        <w:rPr>
          <w:b/>
          <w:sz w:val="20"/>
          <w:lang w:val="uk-UA"/>
        </w:rPr>
      </w:pPr>
    </w:p>
    <w:p w:rsidR="004409A7" w:rsidRDefault="004409A7" w:rsidP="004409A7">
      <w:pPr>
        <w:ind w:left="426" w:hanging="426"/>
        <w:jc w:val="both"/>
        <w:rPr>
          <w:lang w:val="uk-UA"/>
        </w:rPr>
      </w:pPr>
    </w:p>
    <w:p w:rsidR="004409A7" w:rsidRDefault="004409A7" w:rsidP="004409A7">
      <w:pPr>
        <w:ind w:left="426" w:hanging="426"/>
        <w:jc w:val="both"/>
        <w:rPr>
          <w:lang w:val="uk-UA"/>
        </w:rPr>
      </w:pPr>
    </w:p>
    <w:p w:rsidR="004409A7" w:rsidRDefault="004409A7" w:rsidP="004409A7">
      <w:pPr>
        <w:ind w:left="426" w:hanging="426"/>
        <w:jc w:val="both"/>
        <w:rPr>
          <w:lang w:val="uk-UA"/>
        </w:rPr>
      </w:pPr>
    </w:p>
    <w:p w:rsidR="00C655D6" w:rsidRPr="008A0DBC" w:rsidRDefault="00C655D6" w:rsidP="001973E9">
      <w:pPr>
        <w:ind w:left="426" w:hanging="426"/>
        <w:jc w:val="both"/>
        <w:rPr>
          <w:lang w:val="uk-UA"/>
        </w:rPr>
      </w:pPr>
    </w:p>
    <w:sectPr w:rsidR="00C655D6" w:rsidRPr="008A0DBC" w:rsidSect="001077E6">
      <w:footnotePr>
        <w:pos w:val="beneathText"/>
      </w:footnotePr>
      <w:pgSz w:w="11906" w:h="16838"/>
      <w:pgMar w:top="567" w:right="567" w:bottom="56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8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ont281">
    <w:charset w:val="00"/>
    <w:family w:val="auto"/>
    <w:pitch w:val="variable"/>
    <w:sig w:usb0="00000000" w:usb1="00000000" w:usb2="00000000" w:usb3="00000000" w:csb0="00000000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Noto Sans Devanagar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-113"/>
        </w:tabs>
        <w:ind w:left="1281" w:hanging="855"/>
      </w:pPr>
      <w:rPr>
        <w:rFonts w:cs="Times New Roman"/>
        <w:sz w:val="28"/>
      </w:rPr>
    </w:lvl>
    <w:lvl w:ilvl="1">
      <w:start w:val="1"/>
      <w:numFmt w:val="bullet"/>
      <w:lvlText w:val="-"/>
      <w:lvlJc w:val="left"/>
      <w:pPr>
        <w:tabs>
          <w:tab w:val="num" w:pos="2076"/>
        </w:tabs>
        <w:ind w:left="2076" w:hanging="93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-113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113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113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113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113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113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113"/>
        </w:tabs>
        <w:ind w:left="6546" w:hanging="18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Num3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000000C"/>
    <w:multiLevelType w:val="multilevel"/>
    <w:tmpl w:val="00000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F"/>
    <w:multiLevelType w:val="singleLevel"/>
    <w:tmpl w:val="0000000F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ascii="Arial" w:hAnsi="Arial" w:cs="Arial" w:hint="default"/>
      </w:rPr>
    </w:lvl>
  </w:abstractNum>
  <w:abstractNum w:abstractNumId="7">
    <w:nsid w:val="00000010"/>
    <w:multiLevelType w:val="singleLevel"/>
    <w:tmpl w:val="00000010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ascii="Arial" w:hAnsi="Arial" w:cs="Arial" w:hint="default"/>
      </w:rPr>
    </w:lvl>
  </w:abstractNum>
  <w:abstractNum w:abstractNumId="8">
    <w:nsid w:val="068D733B"/>
    <w:multiLevelType w:val="hybridMultilevel"/>
    <w:tmpl w:val="D4C8A264"/>
    <w:lvl w:ilvl="0" w:tplc="A4F865DE">
      <w:start w:val="1"/>
      <w:numFmt w:val="bullet"/>
      <w:lvlText w:val="-"/>
      <w:lvlJc w:val="left"/>
      <w:pPr>
        <w:tabs>
          <w:tab w:val="num" w:pos="1190"/>
        </w:tabs>
        <w:ind w:left="119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55"/>
        </w:tabs>
        <w:ind w:left="1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75"/>
        </w:tabs>
        <w:ind w:left="2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95"/>
        </w:tabs>
        <w:ind w:left="3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15"/>
        </w:tabs>
        <w:ind w:left="4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35"/>
        </w:tabs>
        <w:ind w:left="4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55"/>
        </w:tabs>
        <w:ind w:left="5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75"/>
        </w:tabs>
        <w:ind w:left="6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95"/>
        </w:tabs>
        <w:ind w:left="6895" w:hanging="360"/>
      </w:pPr>
      <w:rPr>
        <w:rFonts w:ascii="Wingdings" w:hAnsi="Wingdings" w:hint="default"/>
      </w:rPr>
    </w:lvl>
  </w:abstractNum>
  <w:abstractNum w:abstractNumId="9">
    <w:nsid w:val="0D650CEB"/>
    <w:multiLevelType w:val="hybridMultilevel"/>
    <w:tmpl w:val="A112BA38"/>
    <w:lvl w:ilvl="0" w:tplc="60C6F4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Himalaya" w:hAnsi="Microsoft Himalaya" w:cs="Microsoft Himalay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F67CA9"/>
    <w:multiLevelType w:val="hybridMultilevel"/>
    <w:tmpl w:val="786644E0"/>
    <w:lvl w:ilvl="0" w:tplc="0419000F">
      <w:start w:val="1"/>
      <w:numFmt w:val="decimal"/>
      <w:lvlText w:val="%1."/>
      <w:lvlJc w:val="left"/>
      <w:pPr>
        <w:tabs>
          <w:tab w:val="num" w:pos="1529"/>
        </w:tabs>
        <w:ind w:left="1529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05"/>
        </w:tabs>
        <w:ind w:left="21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5"/>
        </w:tabs>
        <w:ind w:left="28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5"/>
        </w:tabs>
        <w:ind w:left="35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5"/>
        </w:tabs>
        <w:ind w:left="42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5"/>
        </w:tabs>
        <w:ind w:left="49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5"/>
        </w:tabs>
        <w:ind w:left="57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5"/>
        </w:tabs>
        <w:ind w:left="64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5"/>
        </w:tabs>
        <w:ind w:left="7145" w:hanging="360"/>
      </w:pPr>
      <w:rPr>
        <w:rFonts w:ascii="Wingdings" w:hAnsi="Wingdings" w:hint="default"/>
      </w:rPr>
    </w:lvl>
  </w:abstractNum>
  <w:abstractNum w:abstractNumId="11">
    <w:nsid w:val="1FCC1CAB"/>
    <w:multiLevelType w:val="hybridMultilevel"/>
    <w:tmpl w:val="0EB69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427A04"/>
    <w:multiLevelType w:val="hybridMultilevel"/>
    <w:tmpl w:val="748A64E8"/>
    <w:lvl w:ilvl="0" w:tplc="B6160592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931BDE"/>
    <w:multiLevelType w:val="hybridMultilevel"/>
    <w:tmpl w:val="E522FAE6"/>
    <w:lvl w:ilvl="0" w:tplc="A4F865DE">
      <w:start w:val="1"/>
      <w:numFmt w:val="bullet"/>
      <w:lvlText w:val="-"/>
      <w:lvlJc w:val="left"/>
      <w:pPr>
        <w:tabs>
          <w:tab w:val="num" w:pos="775"/>
        </w:tabs>
        <w:ind w:left="775" w:hanging="360"/>
      </w:pPr>
      <w:rPr>
        <w:rFonts w:ascii="Tahoma" w:hAnsi="Tahoma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93615AC"/>
    <w:multiLevelType w:val="singleLevel"/>
    <w:tmpl w:val="0000000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</w:rPr>
    </w:lvl>
  </w:abstractNum>
  <w:abstractNum w:abstractNumId="15">
    <w:nsid w:val="4E362D08"/>
    <w:multiLevelType w:val="hybridMultilevel"/>
    <w:tmpl w:val="75A82B5A"/>
    <w:lvl w:ilvl="0" w:tplc="B6160592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EC1DED"/>
    <w:multiLevelType w:val="hybridMultilevel"/>
    <w:tmpl w:val="94E0CC2A"/>
    <w:lvl w:ilvl="0" w:tplc="44AA7A5C">
      <w:start w:val="1"/>
      <w:numFmt w:val="bullet"/>
      <w:lvlText w:val=""/>
      <w:lvlJc w:val="left"/>
      <w:pPr>
        <w:tabs>
          <w:tab w:val="num" w:pos="1529"/>
        </w:tabs>
        <w:ind w:left="15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05"/>
        </w:tabs>
        <w:ind w:left="21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5"/>
        </w:tabs>
        <w:ind w:left="28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5"/>
        </w:tabs>
        <w:ind w:left="35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5"/>
        </w:tabs>
        <w:ind w:left="42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5"/>
        </w:tabs>
        <w:ind w:left="49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5"/>
        </w:tabs>
        <w:ind w:left="57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5"/>
        </w:tabs>
        <w:ind w:left="64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5"/>
        </w:tabs>
        <w:ind w:left="7145" w:hanging="360"/>
      </w:pPr>
      <w:rPr>
        <w:rFonts w:ascii="Wingdings" w:hAnsi="Wingdings" w:hint="default"/>
      </w:rPr>
    </w:lvl>
  </w:abstractNum>
  <w:abstractNum w:abstractNumId="17">
    <w:nsid w:val="5B563C52"/>
    <w:multiLevelType w:val="multilevel"/>
    <w:tmpl w:val="C8B8E28E"/>
    <w:lvl w:ilvl="0">
      <w:start w:val="1"/>
      <w:numFmt w:val="bullet"/>
      <w:lvlText w:val=""/>
      <w:lvlJc w:val="left"/>
      <w:pPr>
        <w:tabs>
          <w:tab w:val="num" w:pos="1529"/>
        </w:tabs>
        <w:ind w:left="1529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05"/>
        </w:tabs>
        <w:ind w:left="21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25"/>
        </w:tabs>
        <w:ind w:left="28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45"/>
        </w:tabs>
        <w:ind w:left="35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65"/>
        </w:tabs>
        <w:ind w:left="42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85"/>
        </w:tabs>
        <w:ind w:left="49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05"/>
        </w:tabs>
        <w:ind w:left="57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25"/>
        </w:tabs>
        <w:ind w:left="64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45"/>
        </w:tabs>
        <w:ind w:left="7145" w:hanging="360"/>
      </w:pPr>
      <w:rPr>
        <w:rFonts w:ascii="Wingdings" w:hAnsi="Wingdings" w:hint="default"/>
      </w:rPr>
    </w:lvl>
  </w:abstractNum>
  <w:abstractNum w:abstractNumId="18">
    <w:nsid w:val="67771EDD"/>
    <w:multiLevelType w:val="hybridMultilevel"/>
    <w:tmpl w:val="5DBA0C42"/>
    <w:lvl w:ilvl="0" w:tplc="60C6F4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Himalaya" w:hAnsi="Microsoft Himalaya" w:cs="Microsoft Himalay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5A6573"/>
    <w:multiLevelType w:val="hybridMultilevel"/>
    <w:tmpl w:val="745086FE"/>
    <w:lvl w:ilvl="0" w:tplc="2CF4FD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/>
      </w:rPr>
    </w:lvl>
    <w:lvl w:ilvl="1" w:tplc="65E80D8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EFD2864"/>
    <w:multiLevelType w:val="hybridMultilevel"/>
    <w:tmpl w:val="716237A6"/>
    <w:lvl w:ilvl="0" w:tplc="60C6F4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Himalaya" w:hAnsi="Microsoft Himalaya" w:cs="Microsoft Himalay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5505B58"/>
    <w:multiLevelType w:val="hybridMultilevel"/>
    <w:tmpl w:val="E91A26C4"/>
    <w:lvl w:ilvl="0" w:tplc="EB70E692">
      <w:start w:val="1"/>
      <w:numFmt w:val="decimal"/>
      <w:lvlText w:val="%1."/>
      <w:lvlJc w:val="left"/>
      <w:pPr>
        <w:ind w:left="1394" w:hanging="855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22">
    <w:nsid w:val="7AEB5A52"/>
    <w:multiLevelType w:val="hybridMultilevel"/>
    <w:tmpl w:val="8AEC1B2E"/>
    <w:lvl w:ilvl="0" w:tplc="A58806A6">
      <w:start w:val="1"/>
      <w:numFmt w:val="decimal"/>
      <w:lvlText w:val="%1."/>
      <w:lvlJc w:val="left"/>
      <w:pPr>
        <w:ind w:left="7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7BF24F6A"/>
    <w:multiLevelType w:val="hybridMultilevel"/>
    <w:tmpl w:val="C8B8E28E"/>
    <w:lvl w:ilvl="0" w:tplc="B6160592">
      <w:start w:val="1"/>
      <w:numFmt w:val="bullet"/>
      <w:lvlText w:val=""/>
      <w:lvlJc w:val="left"/>
      <w:pPr>
        <w:tabs>
          <w:tab w:val="num" w:pos="1529"/>
        </w:tabs>
        <w:ind w:left="15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05"/>
        </w:tabs>
        <w:ind w:left="21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5"/>
        </w:tabs>
        <w:ind w:left="28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5"/>
        </w:tabs>
        <w:ind w:left="35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5"/>
        </w:tabs>
        <w:ind w:left="42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5"/>
        </w:tabs>
        <w:ind w:left="49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5"/>
        </w:tabs>
        <w:ind w:left="57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5"/>
        </w:tabs>
        <w:ind w:left="64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5"/>
        </w:tabs>
        <w:ind w:left="714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2"/>
  </w:num>
  <w:num w:numId="5">
    <w:abstractNumId w:val="14"/>
  </w:num>
  <w:num w:numId="6">
    <w:abstractNumId w:val="3"/>
  </w:num>
  <w:num w:numId="7">
    <w:abstractNumId w:val="13"/>
  </w:num>
  <w:num w:numId="8">
    <w:abstractNumId w:val="8"/>
  </w:num>
  <w:num w:numId="9">
    <w:abstractNumId w:val="23"/>
  </w:num>
  <w:num w:numId="10">
    <w:abstractNumId w:val="17"/>
  </w:num>
  <w:num w:numId="11">
    <w:abstractNumId w:val="16"/>
  </w:num>
  <w:num w:numId="12">
    <w:abstractNumId w:val="10"/>
  </w:num>
  <w:num w:numId="13">
    <w:abstractNumId w:val="15"/>
  </w:num>
  <w:num w:numId="14">
    <w:abstractNumId w:val="12"/>
  </w:num>
  <w:num w:numId="15">
    <w:abstractNumId w:val="19"/>
  </w:num>
  <w:num w:numId="16">
    <w:abstractNumId w:val="18"/>
  </w:num>
  <w:num w:numId="17">
    <w:abstractNumId w:val="11"/>
  </w:num>
  <w:num w:numId="18">
    <w:abstractNumId w:val="9"/>
  </w:num>
  <w:num w:numId="19">
    <w:abstractNumId w:val="20"/>
  </w:num>
  <w:num w:numId="20">
    <w:abstractNumId w:val="0"/>
  </w:num>
  <w:num w:numId="21">
    <w:abstractNumId w:val="1"/>
  </w:num>
  <w:num w:numId="22">
    <w:abstractNumId w:val="4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pos w:val="beneathText"/>
  </w:footnotePr>
  <w:compat>
    <w:spaceForUL/>
    <w:doNotLeaveBackslashAlone/>
  </w:compat>
  <w:rsids>
    <w:rsidRoot w:val="00172A27"/>
    <w:rsid w:val="00013DD9"/>
    <w:rsid w:val="00032FFD"/>
    <w:rsid w:val="00037B98"/>
    <w:rsid w:val="00087C5C"/>
    <w:rsid w:val="000A6108"/>
    <w:rsid w:val="000C06BD"/>
    <w:rsid w:val="000C7A33"/>
    <w:rsid w:val="000D3482"/>
    <w:rsid w:val="001077E6"/>
    <w:rsid w:val="00132387"/>
    <w:rsid w:val="00133B0A"/>
    <w:rsid w:val="00134ACA"/>
    <w:rsid w:val="00136E34"/>
    <w:rsid w:val="00144309"/>
    <w:rsid w:val="00147071"/>
    <w:rsid w:val="00166414"/>
    <w:rsid w:val="00172A27"/>
    <w:rsid w:val="00190662"/>
    <w:rsid w:val="00193DEB"/>
    <w:rsid w:val="00195FE1"/>
    <w:rsid w:val="001973E9"/>
    <w:rsid w:val="001B26C4"/>
    <w:rsid w:val="001F6920"/>
    <w:rsid w:val="0023344D"/>
    <w:rsid w:val="00254220"/>
    <w:rsid w:val="00280A20"/>
    <w:rsid w:val="00282D8E"/>
    <w:rsid w:val="00291814"/>
    <w:rsid w:val="002A1CF1"/>
    <w:rsid w:val="002B5D68"/>
    <w:rsid w:val="003138B0"/>
    <w:rsid w:val="003560DE"/>
    <w:rsid w:val="00391BE3"/>
    <w:rsid w:val="003C72D9"/>
    <w:rsid w:val="003D29B1"/>
    <w:rsid w:val="003F4B48"/>
    <w:rsid w:val="00425FCB"/>
    <w:rsid w:val="00426E4D"/>
    <w:rsid w:val="00436E64"/>
    <w:rsid w:val="004409A7"/>
    <w:rsid w:val="0044350C"/>
    <w:rsid w:val="00455E32"/>
    <w:rsid w:val="0045660C"/>
    <w:rsid w:val="0047194E"/>
    <w:rsid w:val="00496F4E"/>
    <w:rsid w:val="004A0605"/>
    <w:rsid w:val="004A1B3B"/>
    <w:rsid w:val="00501B0E"/>
    <w:rsid w:val="00506DCC"/>
    <w:rsid w:val="005248A9"/>
    <w:rsid w:val="00532669"/>
    <w:rsid w:val="0059215F"/>
    <w:rsid w:val="00594A0F"/>
    <w:rsid w:val="005B1163"/>
    <w:rsid w:val="005B2D7E"/>
    <w:rsid w:val="005B37A2"/>
    <w:rsid w:val="005C2BB3"/>
    <w:rsid w:val="005D46F7"/>
    <w:rsid w:val="005D6044"/>
    <w:rsid w:val="005E6DE1"/>
    <w:rsid w:val="005E7916"/>
    <w:rsid w:val="005F300C"/>
    <w:rsid w:val="00613949"/>
    <w:rsid w:val="00625385"/>
    <w:rsid w:val="00652548"/>
    <w:rsid w:val="00665064"/>
    <w:rsid w:val="00667C9C"/>
    <w:rsid w:val="00675799"/>
    <w:rsid w:val="0068038D"/>
    <w:rsid w:val="00685D42"/>
    <w:rsid w:val="006B439F"/>
    <w:rsid w:val="006B678A"/>
    <w:rsid w:val="007005BB"/>
    <w:rsid w:val="007527E5"/>
    <w:rsid w:val="007617FA"/>
    <w:rsid w:val="00782123"/>
    <w:rsid w:val="007A31F5"/>
    <w:rsid w:val="007A4CF1"/>
    <w:rsid w:val="00801175"/>
    <w:rsid w:val="00816428"/>
    <w:rsid w:val="0082522D"/>
    <w:rsid w:val="0083070F"/>
    <w:rsid w:val="00854D65"/>
    <w:rsid w:val="008645EB"/>
    <w:rsid w:val="00866ABE"/>
    <w:rsid w:val="00866FE8"/>
    <w:rsid w:val="00892F0F"/>
    <w:rsid w:val="00895185"/>
    <w:rsid w:val="008A0DBC"/>
    <w:rsid w:val="008A74A5"/>
    <w:rsid w:val="008A7659"/>
    <w:rsid w:val="008B7F9A"/>
    <w:rsid w:val="008E23CD"/>
    <w:rsid w:val="00926FB1"/>
    <w:rsid w:val="00953B9C"/>
    <w:rsid w:val="00953C73"/>
    <w:rsid w:val="00962807"/>
    <w:rsid w:val="00965B4F"/>
    <w:rsid w:val="00971093"/>
    <w:rsid w:val="0097549D"/>
    <w:rsid w:val="009B61D7"/>
    <w:rsid w:val="009D4C05"/>
    <w:rsid w:val="009E5422"/>
    <w:rsid w:val="009F6801"/>
    <w:rsid w:val="00A0115F"/>
    <w:rsid w:val="00A25EC8"/>
    <w:rsid w:val="00A35530"/>
    <w:rsid w:val="00A52ACC"/>
    <w:rsid w:val="00A839B2"/>
    <w:rsid w:val="00A90610"/>
    <w:rsid w:val="00A92A0F"/>
    <w:rsid w:val="00AB1EC6"/>
    <w:rsid w:val="00AB2DD9"/>
    <w:rsid w:val="00AC6379"/>
    <w:rsid w:val="00AF2811"/>
    <w:rsid w:val="00AF2A40"/>
    <w:rsid w:val="00B12D1F"/>
    <w:rsid w:val="00B43F08"/>
    <w:rsid w:val="00B56073"/>
    <w:rsid w:val="00B612C9"/>
    <w:rsid w:val="00B96733"/>
    <w:rsid w:val="00BA6928"/>
    <w:rsid w:val="00BD1CD4"/>
    <w:rsid w:val="00BE2EB2"/>
    <w:rsid w:val="00C007D0"/>
    <w:rsid w:val="00C029BD"/>
    <w:rsid w:val="00C24395"/>
    <w:rsid w:val="00C3350B"/>
    <w:rsid w:val="00C6037E"/>
    <w:rsid w:val="00C636E9"/>
    <w:rsid w:val="00C63F1A"/>
    <w:rsid w:val="00C655D6"/>
    <w:rsid w:val="00C72A8B"/>
    <w:rsid w:val="00C75D54"/>
    <w:rsid w:val="00C7778F"/>
    <w:rsid w:val="00CA3956"/>
    <w:rsid w:val="00CB6DCF"/>
    <w:rsid w:val="00CC0B51"/>
    <w:rsid w:val="00CD646D"/>
    <w:rsid w:val="00D34B52"/>
    <w:rsid w:val="00D52DBD"/>
    <w:rsid w:val="00D62A08"/>
    <w:rsid w:val="00D76781"/>
    <w:rsid w:val="00D84917"/>
    <w:rsid w:val="00DA191F"/>
    <w:rsid w:val="00DB764F"/>
    <w:rsid w:val="00E14374"/>
    <w:rsid w:val="00E22341"/>
    <w:rsid w:val="00E31D44"/>
    <w:rsid w:val="00E424C7"/>
    <w:rsid w:val="00E51BB1"/>
    <w:rsid w:val="00E67900"/>
    <w:rsid w:val="00E8247C"/>
    <w:rsid w:val="00E950D5"/>
    <w:rsid w:val="00EB016B"/>
    <w:rsid w:val="00EC4D20"/>
    <w:rsid w:val="00ED73F5"/>
    <w:rsid w:val="00EE1386"/>
    <w:rsid w:val="00EE7C2C"/>
    <w:rsid w:val="00EF6BFA"/>
    <w:rsid w:val="00F25EA4"/>
    <w:rsid w:val="00F607A1"/>
    <w:rsid w:val="00F75E15"/>
    <w:rsid w:val="00F87551"/>
    <w:rsid w:val="00FA47D4"/>
    <w:rsid w:val="00FA5881"/>
    <w:rsid w:val="00FC07D5"/>
    <w:rsid w:val="00FE3B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C7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link w:val="10"/>
    <w:qFormat/>
    <w:rsid w:val="00613949"/>
    <w:pPr>
      <w:spacing w:before="280" w:after="280"/>
      <w:outlineLvl w:val="0"/>
    </w:pPr>
    <w:rPr>
      <w:b/>
      <w:bCs/>
      <w:kern w:val="2"/>
      <w:sz w:val="48"/>
      <w:szCs w:val="48"/>
      <w:lang w:val="en-US" w:eastAsia="en-US"/>
    </w:rPr>
  </w:style>
  <w:style w:type="paragraph" w:styleId="2">
    <w:name w:val="heading 2"/>
    <w:basedOn w:val="a"/>
    <w:next w:val="a"/>
    <w:link w:val="20"/>
    <w:qFormat/>
    <w:rsid w:val="00613949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E424C7"/>
    <w:rPr>
      <w:rFonts w:ascii="Times New Roman" w:eastAsia="Times New Roman" w:hAnsi="Times New Roman" w:cs="Times New Roman"/>
    </w:rPr>
  </w:style>
  <w:style w:type="character" w:customStyle="1" w:styleId="WW8Num4z4">
    <w:name w:val="WW8Num4z4"/>
    <w:rsid w:val="00E424C7"/>
  </w:style>
  <w:style w:type="character" w:customStyle="1" w:styleId="WW8Num1z0">
    <w:name w:val="WW8Num1z0"/>
    <w:rsid w:val="00E424C7"/>
    <w:rPr>
      <w:lang w:val="uk-UA"/>
    </w:rPr>
  </w:style>
  <w:style w:type="character" w:customStyle="1" w:styleId="WW8Num3z1">
    <w:name w:val="WW8Num3z1"/>
    <w:rsid w:val="00E424C7"/>
    <w:rPr>
      <w:rFonts w:ascii="Courier New" w:hAnsi="Courier New" w:cs="Courier New"/>
    </w:rPr>
  </w:style>
  <w:style w:type="character" w:customStyle="1" w:styleId="WW8Num3z0">
    <w:name w:val="WW8Num3z0"/>
    <w:rsid w:val="00E424C7"/>
    <w:rPr>
      <w:rFonts w:ascii="Times New Roman" w:eastAsia="Times New Roman" w:hAnsi="Times New Roman" w:cs="Times New Roman"/>
    </w:rPr>
  </w:style>
  <w:style w:type="character" w:customStyle="1" w:styleId="WW8Num2z3">
    <w:name w:val="WW8Num2z3"/>
    <w:rsid w:val="00E424C7"/>
    <w:rPr>
      <w:rFonts w:ascii="Symbol" w:hAnsi="Symbol" w:cs="Symbol"/>
    </w:rPr>
  </w:style>
  <w:style w:type="character" w:customStyle="1" w:styleId="WW8Num4z2">
    <w:name w:val="WW8Num4z2"/>
    <w:rsid w:val="00E424C7"/>
    <w:rPr>
      <w:rFonts w:ascii="Wingdings" w:hAnsi="Wingdings" w:cs="Wingdings"/>
    </w:rPr>
  </w:style>
  <w:style w:type="character" w:customStyle="1" w:styleId="WW8Num4z0">
    <w:name w:val="WW8Num4z0"/>
    <w:rsid w:val="00E424C7"/>
    <w:rPr>
      <w:rFonts w:ascii="Courier New" w:hAnsi="Courier New" w:cs="Courier New"/>
    </w:rPr>
  </w:style>
  <w:style w:type="character" w:customStyle="1" w:styleId="WW8Num4z3">
    <w:name w:val="WW8Num4z3"/>
    <w:rsid w:val="00E424C7"/>
    <w:rPr>
      <w:rFonts w:ascii="Symbol" w:hAnsi="Symbol" w:cs="Symbol"/>
    </w:rPr>
  </w:style>
  <w:style w:type="character" w:customStyle="1" w:styleId="WW8Num2z2">
    <w:name w:val="WW8Num2z2"/>
    <w:rsid w:val="00E424C7"/>
    <w:rPr>
      <w:rFonts w:ascii="Wingdings" w:hAnsi="Wingdings" w:cs="Wingdings"/>
    </w:rPr>
  </w:style>
  <w:style w:type="character" w:customStyle="1" w:styleId="WW8Num3z2">
    <w:name w:val="WW8Num3z2"/>
    <w:rsid w:val="00E424C7"/>
    <w:rPr>
      <w:rFonts w:ascii="Wingdings" w:hAnsi="Wingdings" w:cs="Wingdings"/>
    </w:rPr>
  </w:style>
  <w:style w:type="character" w:customStyle="1" w:styleId="WW8Num4z1">
    <w:name w:val="WW8Num4z1"/>
    <w:rsid w:val="00E424C7"/>
    <w:rPr>
      <w:rFonts w:ascii="Courier New" w:hAnsi="Courier New" w:cs="Courier New"/>
    </w:rPr>
  </w:style>
  <w:style w:type="character" w:customStyle="1" w:styleId="WW8Num4z5">
    <w:name w:val="WW8Num4z5"/>
    <w:rsid w:val="00E424C7"/>
  </w:style>
  <w:style w:type="character" w:customStyle="1" w:styleId="WW8Num4z6">
    <w:name w:val="WW8Num4z6"/>
    <w:rsid w:val="00E424C7"/>
  </w:style>
  <w:style w:type="character" w:customStyle="1" w:styleId="WW8Num4z7">
    <w:name w:val="WW8Num4z7"/>
    <w:rsid w:val="00E424C7"/>
  </w:style>
  <w:style w:type="character" w:customStyle="1" w:styleId="WW8Num4z8">
    <w:name w:val="WW8Num4z8"/>
    <w:rsid w:val="00E424C7"/>
  </w:style>
  <w:style w:type="character" w:customStyle="1" w:styleId="Absatz-Standardschriftart">
    <w:name w:val="Absatz-Standardschriftart"/>
    <w:rsid w:val="00E424C7"/>
  </w:style>
  <w:style w:type="character" w:customStyle="1" w:styleId="WW8Num2z1">
    <w:name w:val="WW8Num2z1"/>
    <w:rsid w:val="00E424C7"/>
    <w:rPr>
      <w:rFonts w:ascii="Courier New" w:hAnsi="Courier New" w:cs="Courier New"/>
    </w:rPr>
  </w:style>
  <w:style w:type="character" w:customStyle="1" w:styleId="WW8Num3z3">
    <w:name w:val="WW8Num3z3"/>
    <w:rsid w:val="00E424C7"/>
    <w:rPr>
      <w:rFonts w:ascii="Symbol" w:hAnsi="Symbol" w:cs="Symbol"/>
    </w:rPr>
  </w:style>
  <w:style w:type="character" w:customStyle="1" w:styleId="11">
    <w:name w:val="Основной шрифт абзаца1"/>
    <w:rsid w:val="00E424C7"/>
  </w:style>
  <w:style w:type="character" w:customStyle="1" w:styleId="a3">
    <w:name w:val="Маркеры списка"/>
    <w:rsid w:val="00E424C7"/>
    <w:rPr>
      <w:rFonts w:ascii="OpenSymbol" w:eastAsia="OpenSymbol" w:hAnsi="OpenSymbol" w:cs="OpenSymbol"/>
    </w:rPr>
  </w:style>
  <w:style w:type="paragraph" w:styleId="a4">
    <w:name w:val="List"/>
    <w:basedOn w:val="a5"/>
    <w:rsid w:val="00E424C7"/>
  </w:style>
  <w:style w:type="paragraph" w:styleId="a5">
    <w:name w:val="Body Text"/>
    <w:basedOn w:val="a"/>
    <w:link w:val="a6"/>
    <w:rsid w:val="00E424C7"/>
    <w:pPr>
      <w:spacing w:after="120"/>
    </w:pPr>
  </w:style>
  <w:style w:type="paragraph" w:styleId="a7">
    <w:name w:val="caption"/>
    <w:basedOn w:val="a"/>
    <w:qFormat/>
    <w:rsid w:val="00E424C7"/>
    <w:pPr>
      <w:suppressLineNumbers/>
      <w:spacing w:before="120" w:after="120"/>
    </w:pPr>
    <w:rPr>
      <w:i/>
      <w:iCs/>
    </w:rPr>
  </w:style>
  <w:style w:type="paragraph" w:customStyle="1" w:styleId="a8">
    <w:name w:val="Заголовок"/>
    <w:basedOn w:val="a"/>
    <w:next w:val="a5"/>
    <w:rsid w:val="00E424C7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customStyle="1" w:styleId="12">
    <w:name w:val="Указатель1"/>
    <w:basedOn w:val="a"/>
    <w:rsid w:val="00E424C7"/>
    <w:pPr>
      <w:suppressLineNumbers/>
    </w:pPr>
  </w:style>
  <w:style w:type="paragraph" w:customStyle="1" w:styleId="a9">
    <w:name w:val="Заголовок таблицы"/>
    <w:basedOn w:val="aa"/>
    <w:rsid w:val="00E424C7"/>
    <w:pPr>
      <w:jc w:val="center"/>
    </w:pPr>
    <w:rPr>
      <w:b/>
      <w:bCs/>
    </w:rPr>
  </w:style>
  <w:style w:type="paragraph" w:customStyle="1" w:styleId="aa">
    <w:name w:val="Содержимое таблицы"/>
    <w:basedOn w:val="a"/>
    <w:rsid w:val="00E424C7"/>
    <w:pPr>
      <w:suppressLineNumbers/>
    </w:pPr>
  </w:style>
  <w:style w:type="paragraph" w:customStyle="1" w:styleId="13">
    <w:name w:val="Без интервала1"/>
    <w:rsid w:val="00501B0E"/>
    <w:rPr>
      <w:rFonts w:ascii="Calibri" w:hAnsi="Calibri"/>
      <w:sz w:val="22"/>
      <w:szCs w:val="22"/>
      <w:lang w:val="uk-UA" w:eastAsia="en-US"/>
    </w:rPr>
  </w:style>
  <w:style w:type="paragraph" w:styleId="ab">
    <w:name w:val="Balloon Text"/>
    <w:basedOn w:val="a"/>
    <w:link w:val="ac"/>
    <w:rsid w:val="005E6DE1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3F4B48"/>
    <w:rPr>
      <w:color w:val="0000FF"/>
      <w:u w:val="single"/>
    </w:rPr>
  </w:style>
  <w:style w:type="table" w:styleId="ae">
    <w:name w:val="Table Grid"/>
    <w:basedOn w:val="a1"/>
    <w:rsid w:val="00C655D6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вичайний (веб)1"/>
    <w:basedOn w:val="a"/>
    <w:rsid w:val="004A0605"/>
    <w:pPr>
      <w:spacing w:before="280" w:after="280"/>
    </w:pPr>
    <w:rPr>
      <w:lang w:val="uk-UA" w:eastAsia="ru-RU"/>
    </w:rPr>
  </w:style>
  <w:style w:type="paragraph" w:styleId="af">
    <w:name w:val="List Paragraph"/>
    <w:basedOn w:val="a"/>
    <w:uiPriority w:val="34"/>
    <w:qFormat/>
    <w:rsid w:val="004A0605"/>
    <w:pPr>
      <w:suppressAutoHyphens w:val="0"/>
      <w:ind w:left="720"/>
      <w:contextualSpacing/>
    </w:pPr>
    <w:rPr>
      <w:lang w:eastAsia="ru-RU"/>
    </w:rPr>
  </w:style>
  <w:style w:type="paragraph" w:customStyle="1" w:styleId="15">
    <w:name w:val="Обычный (веб)1"/>
    <w:basedOn w:val="a"/>
    <w:rsid w:val="004A0605"/>
    <w:pPr>
      <w:spacing w:before="280" w:after="280"/>
    </w:pPr>
    <w:rPr>
      <w:lang w:val="uk-UA" w:eastAsia="ru-RU"/>
    </w:rPr>
  </w:style>
  <w:style w:type="character" w:customStyle="1" w:styleId="10">
    <w:name w:val="Заголовок 1 Знак"/>
    <w:basedOn w:val="a0"/>
    <w:link w:val="1"/>
    <w:rsid w:val="00613949"/>
    <w:rPr>
      <w:b/>
      <w:bCs/>
      <w:kern w:val="2"/>
      <w:sz w:val="48"/>
      <w:szCs w:val="48"/>
      <w:lang w:val="en-US" w:eastAsia="en-US"/>
    </w:rPr>
  </w:style>
  <w:style w:type="character" w:customStyle="1" w:styleId="20">
    <w:name w:val="Заголовок 2 Знак"/>
    <w:basedOn w:val="a0"/>
    <w:link w:val="2"/>
    <w:rsid w:val="00613949"/>
    <w:rPr>
      <w:rFonts w:ascii="Calibri Light" w:hAnsi="Calibri Light"/>
      <w:b/>
      <w:bCs/>
      <w:i/>
      <w:iCs/>
      <w:sz w:val="28"/>
      <w:szCs w:val="28"/>
    </w:rPr>
  </w:style>
  <w:style w:type="character" w:customStyle="1" w:styleId="16">
    <w:name w:val="Шрифт абзацу за промовчанням1"/>
    <w:rsid w:val="00613949"/>
  </w:style>
  <w:style w:type="character" w:customStyle="1" w:styleId="Heading1Char">
    <w:name w:val="Heading 1 Char"/>
    <w:rsid w:val="00613949"/>
    <w:rPr>
      <w:rFonts w:ascii="Times New Roman" w:hAnsi="Times New Roman" w:cs="Times New Roman"/>
      <w:b/>
      <w:bCs/>
      <w:kern w:val="2"/>
      <w:sz w:val="48"/>
      <w:szCs w:val="48"/>
      <w:lang w:val="en-US"/>
    </w:rPr>
  </w:style>
  <w:style w:type="character" w:customStyle="1" w:styleId="BodyTextChar">
    <w:name w:val="Body Text Char"/>
    <w:rsid w:val="00613949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BalloonTextChar">
    <w:name w:val="Balloon Text Char"/>
    <w:rsid w:val="00613949"/>
    <w:rPr>
      <w:rFonts w:ascii="Segoe UI" w:hAnsi="Segoe UI" w:cs="Segoe UI"/>
      <w:sz w:val="18"/>
      <w:szCs w:val="18"/>
      <w:lang w:eastAsia="ru-RU"/>
    </w:rPr>
  </w:style>
  <w:style w:type="character" w:customStyle="1" w:styleId="TitleChar">
    <w:name w:val="Title Char"/>
    <w:rsid w:val="00613949"/>
    <w:rPr>
      <w:rFonts w:ascii="Cambria" w:eastAsia="font281" w:hAnsi="Cambria" w:cs="font281"/>
      <w:b/>
      <w:bCs/>
      <w:kern w:val="2"/>
      <w:sz w:val="32"/>
      <w:szCs w:val="32"/>
    </w:rPr>
  </w:style>
  <w:style w:type="character" w:customStyle="1" w:styleId="ListLabel1">
    <w:name w:val="ListLabel 1"/>
    <w:rsid w:val="00613949"/>
    <w:rPr>
      <w:rFonts w:cs="Times New Roman"/>
      <w:sz w:val="28"/>
    </w:rPr>
  </w:style>
  <w:style w:type="character" w:customStyle="1" w:styleId="ListLabel2">
    <w:name w:val="ListLabel 2"/>
    <w:rsid w:val="00613949"/>
    <w:rPr>
      <w:rFonts w:eastAsia="Times New Roman"/>
    </w:rPr>
  </w:style>
  <w:style w:type="character" w:customStyle="1" w:styleId="ListLabel3">
    <w:name w:val="ListLabel 3"/>
    <w:rsid w:val="00613949"/>
    <w:rPr>
      <w:rFonts w:cs="Times New Roman"/>
    </w:rPr>
  </w:style>
  <w:style w:type="character" w:customStyle="1" w:styleId="ListLabel4">
    <w:name w:val="ListLabel 4"/>
    <w:rsid w:val="00613949"/>
    <w:rPr>
      <w:rFonts w:cs="Times New Roman"/>
    </w:rPr>
  </w:style>
  <w:style w:type="character" w:customStyle="1" w:styleId="ListLabel5">
    <w:name w:val="ListLabel 5"/>
    <w:rsid w:val="00613949"/>
    <w:rPr>
      <w:rFonts w:cs="Times New Roman"/>
    </w:rPr>
  </w:style>
  <w:style w:type="character" w:customStyle="1" w:styleId="ListLabel6">
    <w:name w:val="ListLabel 6"/>
    <w:rsid w:val="00613949"/>
    <w:rPr>
      <w:rFonts w:cs="Times New Roman"/>
    </w:rPr>
  </w:style>
  <w:style w:type="character" w:customStyle="1" w:styleId="ListLabel7">
    <w:name w:val="ListLabel 7"/>
    <w:rsid w:val="00613949"/>
    <w:rPr>
      <w:rFonts w:cs="Times New Roman"/>
    </w:rPr>
  </w:style>
  <w:style w:type="character" w:customStyle="1" w:styleId="ListLabel8">
    <w:name w:val="ListLabel 8"/>
    <w:rsid w:val="00613949"/>
    <w:rPr>
      <w:rFonts w:cs="Times New Roman"/>
    </w:rPr>
  </w:style>
  <w:style w:type="character" w:customStyle="1" w:styleId="ListLabel9">
    <w:name w:val="ListLabel 9"/>
    <w:rsid w:val="00613949"/>
    <w:rPr>
      <w:rFonts w:cs="Times New Roman"/>
    </w:rPr>
  </w:style>
  <w:style w:type="character" w:customStyle="1" w:styleId="ListLabel10">
    <w:name w:val="ListLabel 10"/>
    <w:rsid w:val="00613949"/>
    <w:rPr>
      <w:rFonts w:eastAsia="Times New Roman"/>
    </w:rPr>
  </w:style>
  <w:style w:type="character" w:customStyle="1" w:styleId="ListLabel11">
    <w:name w:val="ListLabel 11"/>
    <w:rsid w:val="00613949"/>
    <w:rPr>
      <w:rFonts w:ascii="Calibri" w:eastAsia="Times New Roman" w:hAnsi="Calibri"/>
      <w:b/>
    </w:rPr>
  </w:style>
  <w:style w:type="character" w:customStyle="1" w:styleId="ListLabel12">
    <w:name w:val="ListLabel 12"/>
    <w:rsid w:val="00613949"/>
    <w:rPr>
      <w:rFonts w:cs="Times New Roman"/>
    </w:rPr>
  </w:style>
  <w:style w:type="character" w:customStyle="1" w:styleId="ListLabel13">
    <w:name w:val="ListLabel 13"/>
    <w:rsid w:val="00613949"/>
    <w:rPr>
      <w:rFonts w:cs="Times New Roman"/>
    </w:rPr>
  </w:style>
  <w:style w:type="character" w:customStyle="1" w:styleId="ListLabel14">
    <w:name w:val="ListLabel 14"/>
    <w:rsid w:val="00613949"/>
    <w:rPr>
      <w:rFonts w:cs="Times New Roman"/>
    </w:rPr>
  </w:style>
  <w:style w:type="character" w:customStyle="1" w:styleId="ListLabel15">
    <w:name w:val="ListLabel 15"/>
    <w:rsid w:val="00613949"/>
    <w:rPr>
      <w:rFonts w:cs="Times New Roman"/>
    </w:rPr>
  </w:style>
  <w:style w:type="character" w:customStyle="1" w:styleId="ListLabel16">
    <w:name w:val="ListLabel 16"/>
    <w:rsid w:val="00613949"/>
    <w:rPr>
      <w:rFonts w:cs="Times New Roman"/>
    </w:rPr>
  </w:style>
  <w:style w:type="character" w:customStyle="1" w:styleId="ListLabel17">
    <w:name w:val="ListLabel 17"/>
    <w:rsid w:val="00613949"/>
    <w:rPr>
      <w:rFonts w:cs="Times New Roman"/>
    </w:rPr>
  </w:style>
  <w:style w:type="character" w:customStyle="1" w:styleId="ListLabel18">
    <w:name w:val="ListLabel 18"/>
    <w:rsid w:val="00613949"/>
    <w:rPr>
      <w:rFonts w:cs="Times New Roman"/>
    </w:rPr>
  </w:style>
  <w:style w:type="character" w:customStyle="1" w:styleId="ListLabel19">
    <w:name w:val="ListLabel 19"/>
    <w:rsid w:val="00613949"/>
    <w:rPr>
      <w:rFonts w:cs="Times New Roman"/>
    </w:rPr>
  </w:style>
  <w:style w:type="character" w:customStyle="1" w:styleId="ListLabel20">
    <w:name w:val="ListLabel 20"/>
    <w:rsid w:val="00613949"/>
    <w:rPr>
      <w:rFonts w:cs="Times New Roman"/>
      <w:sz w:val="28"/>
    </w:rPr>
  </w:style>
  <w:style w:type="character" w:customStyle="1" w:styleId="ListLabel21">
    <w:name w:val="ListLabel 21"/>
    <w:rsid w:val="00613949"/>
    <w:rPr>
      <w:rFonts w:cs="Times New Roman"/>
    </w:rPr>
  </w:style>
  <w:style w:type="character" w:customStyle="1" w:styleId="ListLabel22">
    <w:name w:val="ListLabel 22"/>
    <w:rsid w:val="00613949"/>
    <w:rPr>
      <w:rFonts w:cs="Times New Roman"/>
    </w:rPr>
  </w:style>
  <w:style w:type="character" w:customStyle="1" w:styleId="ListLabel23">
    <w:name w:val="ListLabel 23"/>
    <w:rsid w:val="00613949"/>
    <w:rPr>
      <w:rFonts w:cs="Times New Roman"/>
    </w:rPr>
  </w:style>
  <w:style w:type="character" w:customStyle="1" w:styleId="ListLabel24">
    <w:name w:val="ListLabel 24"/>
    <w:rsid w:val="00613949"/>
    <w:rPr>
      <w:rFonts w:cs="Times New Roman"/>
    </w:rPr>
  </w:style>
  <w:style w:type="character" w:customStyle="1" w:styleId="ListLabel25">
    <w:name w:val="ListLabel 25"/>
    <w:rsid w:val="00613949"/>
    <w:rPr>
      <w:rFonts w:cs="Times New Roman"/>
    </w:rPr>
  </w:style>
  <w:style w:type="character" w:customStyle="1" w:styleId="ListLabel26">
    <w:name w:val="ListLabel 26"/>
    <w:rsid w:val="00613949"/>
    <w:rPr>
      <w:rFonts w:cs="Times New Roman"/>
    </w:rPr>
  </w:style>
  <w:style w:type="character" w:customStyle="1" w:styleId="ListLabel27">
    <w:name w:val="ListLabel 27"/>
    <w:rsid w:val="00613949"/>
    <w:rPr>
      <w:rFonts w:cs="Times New Roman"/>
    </w:rPr>
  </w:style>
  <w:style w:type="character" w:customStyle="1" w:styleId="ListLabel28">
    <w:name w:val="ListLabel 28"/>
    <w:rsid w:val="00613949"/>
    <w:rPr>
      <w:rFonts w:cs="Times New Roman"/>
    </w:rPr>
  </w:style>
  <w:style w:type="character" w:customStyle="1" w:styleId="ListLabel29">
    <w:name w:val="ListLabel 29"/>
    <w:rsid w:val="00613949"/>
    <w:rPr>
      <w:rFonts w:eastAsia="Times New Roman"/>
    </w:rPr>
  </w:style>
  <w:style w:type="character" w:customStyle="1" w:styleId="ListLabel30">
    <w:name w:val="ListLabel 30"/>
    <w:rsid w:val="00613949"/>
    <w:rPr>
      <w:rFonts w:cs="Times New Roman"/>
    </w:rPr>
  </w:style>
  <w:style w:type="character" w:customStyle="1" w:styleId="ListLabel31">
    <w:name w:val="ListLabel 31"/>
    <w:rsid w:val="00613949"/>
    <w:rPr>
      <w:rFonts w:cs="Times New Roman"/>
    </w:rPr>
  </w:style>
  <w:style w:type="character" w:customStyle="1" w:styleId="ListLabel32">
    <w:name w:val="ListLabel 32"/>
    <w:rsid w:val="00613949"/>
    <w:rPr>
      <w:rFonts w:cs="Times New Roman"/>
    </w:rPr>
  </w:style>
  <w:style w:type="character" w:customStyle="1" w:styleId="ListLabel33">
    <w:name w:val="ListLabel 33"/>
    <w:rsid w:val="00613949"/>
    <w:rPr>
      <w:rFonts w:cs="Times New Roman"/>
    </w:rPr>
  </w:style>
  <w:style w:type="character" w:customStyle="1" w:styleId="ListLabel34">
    <w:name w:val="ListLabel 34"/>
    <w:rsid w:val="00613949"/>
    <w:rPr>
      <w:rFonts w:cs="Times New Roman"/>
    </w:rPr>
  </w:style>
  <w:style w:type="character" w:customStyle="1" w:styleId="ListLabel35">
    <w:name w:val="ListLabel 35"/>
    <w:rsid w:val="00613949"/>
    <w:rPr>
      <w:rFonts w:cs="Times New Roman"/>
    </w:rPr>
  </w:style>
  <w:style w:type="character" w:customStyle="1" w:styleId="ListLabel36">
    <w:name w:val="ListLabel 36"/>
    <w:rsid w:val="00613949"/>
    <w:rPr>
      <w:rFonts w:cs="Times New Roman"/>
    </w:rPr>
  </w:style>
  <w:style w:type="character" w:customStyle="1" w:styleId="ListLabel37">
    <w:name w:val="ListLabel 37"/>
    <w:rsid w:val="00613949"/>
    <w:rPr>
      <w:rFonts w:cs="Times New Roman"/>
    </w:rPr>
  </w:style>
  <w:style w:type="paragraph" w:customStyle="1" w:styleId="Heading">
    <w:name w:val="Heading"/>
    <w:basedOn w:val="a"/>
    <w:next w:val="a5"/>
    <w:rsid w:val="00613949"/>
    <w:pPr>
      <w:keepNext/>
      <w:spacing w:before="240" w:after="120"/>
    </w:pPr>
    <w:rPr>
      <w:rFonts w:ascii="Liberation Sans" w:eastAsia="DejaVu Sans" w:hAnsi="Liberation Sans" w:cs="Noto Sans Devanagari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613949"/>
    <w:rPr>
      <w:sz w:val="24"/>
      <w:szCs w:val="24"/>
      <w:lang w:eastAsia="zh-CN"/>
    </w:rPr>
  </w:style>
  <w:style w:type="paragraph" w:customStyle="1" w:styleId="Index">
    <w:name w:val="Index"/>
    <w:basedOn w:val="a"/>
    <w:rsid w:val="00613949"/>
    <w:pPr>
      <w:suppressLineNumbers/>
    </w:pPr>
    <w:rPr>
      <w:rFonts w:cs="Noto Sans Devanagari"/>
      <w:lang w:eastAsia="ru-RU"/>
    </w:rPr>
  </w:style>
  <w:style w:type="paragraph" w:customStyle="1" w:styleId="17">
    <w:name w:val="Абзац списку1"/>
    <w:basedOn w:val="a"/>
    <w:rsid w:val="00613949"/>
    <w:pPr>
      <w:ind w:left="720"/>
      <w:contextualSpacing/>
    </w:pPr>
    <w:rPr>
      <w:lang w:eastAsia="ru-RU"/>
    </w:rPr>
  </w:style>
  <w:style w:type="paragraph" w:customStyle="1" w:styleId="18">
    <w:name w:val="Текст у виносці1"/>
    <w:basedOn w:val="a"/>
    <w:rsid w:val="00613949"/>
    <w:rPr>
      <w:rFonts w:ascii="Segoe UI" w:hAnsi="Segoe UI" w:cs="Segoe UI"/>
      <w:sz w:val="18"/>
      <w:szCs w:val="18"/>
      <w:lang w:eastAsia="ru-RU"/>
    </w:rPr>
  </w:style>
  <w:style w:type="paragraph" w:styleId="af0">
    <w:name w:val="Title"/>
    <w:basedOn w:val="a"/>
    <w:link w:val="af1"/>
    <w:qFormat/>
    <w:rsid w:val="00613949"/>
    <w:pPr>
      <w:jc w:val="center"/>
    </w:pPr>
    <w:rPr>
      <w:rFonts w:eastAsia="Calibri"/>
      <w:b/>
      <w:lang w:val="uk-UA" w:eastAsia="ru-RU"/>
    </w:rPr>
  </w:style>
  <w:style w:type="character" w:customStyle="1" w:styleId="af1">
    <w:name w:val="Название Знак"/>
    <w:basedOn w:val="a0"/>
    <w:link w:val="af0"/>
    <w:rsid w:val="00613949"/>
    <w:rPr>
      <w:rFonts w:eastAsia="Calibri"/>
      <w:b/>
      <w:sz w:val="24"/>
      <w:szCs w:val="24"/>
      <w:lang w:val="uk-UA"/>
    </w:rPr>
  </w:style>
  <w:style w:type="character" w:customStyle="1" w:styleId="ac">
    <w:name w:val="Текст выноски Знак"/>
    <w:basedOn w:val="a0"/>
    <w:link w:val="ab"/>
    <w:rsid w:val="00613949"/>
    <w:rPr>
      <w:rFonts w:ascii="Tahoma" w:hAnsi="Tahoma" w:cs="Tahoma"/>
      <w:sz w:val="16"/>
      <w:szCs w:val="16"/>
      <w:lang w:eastAsia="zh-CN"/>
    </w:rPr>
  </w:style>
  <w:style w:type="character" w:styleId="af2">
    <w:name w:val="FollowedHyperlink"/>
    <w:rsid w:val="00613949"/>
    <w:rPr>
      <w:color w:val="954F72"/>
      <w:u w:val="single"/>
    </w:rPr>
  </w:style>
  <w:style w:type="paragraph" w:styleId="af3">
    <w:name w:val="Normal (Web)"/>
    <w:basedOn w:val="a"/>
    <w:unhideWhenUsed/>
    <w:rsid w:val="00613949"/>
    <w:pPr>
      <w:suppressAutoHyphens w:val="0"/>
      <w:spacing w:before="100" w:beforeAutospacing="1" w:after="100" w:afterAutospacing="1"/>
    </w:pPr>
    <w:rPr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1561</Words>
  <Characters>8904</Characters>
  <Application>Microsoft Office Word</Application>
  <DocSecurity>0</DocSecurity>
  <PresentationFormat/>
  <Lines>74</Lines>
  <Paragraphs>20</Paragraphs>
  <Slides>0</Slides>
  <Notes>0</Notes>
  <HiddenSlides>0</HiddenSlides>
  <MMClips>0</MMClip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РљРђРќР†Р’РЎР¬РљРђ  РњР†РЎР¬РљРђ  Р РђР”Рђ</vt:lpstr>
      <vt:lpstr>РљРђРќР†Р’РЎР¬РљРђ  РњР†РЎР¬РљРђ  Р РђР”Рђ</vt:lpstr>
    </vt:vector>
  </TitlesOfParts>
  <Company/>
  <LinksUpToDate>false</LinksUpToDate>
  <CharactersWithSpaces>10445</CharactersWithSpaces>
  <SharedDoc>false</SharedDoc>
  <HLinks>
    <vt:vector size="6" baseType="variant">
      <vt:variant>
        <vt:i4>4194321</vt:i4>
      </vt:variant>
      <vt:variant>
        <vt:i4>0</vt:i4>
      </vt:variant>
      <vt:variant>
        <vt:i4>0</vt:i4>
      </vt:variant>
      <vt:variant>
        <vt:i4>5</vt:i4>
      </vt:variant>
      <vt:variant>
        <vt:lpwstr>http://www.kaniv-rada.gov.ua/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РљРђРќР†Р’РЎР¬РљРђ  РњР†РЎР¬РљРђ  Р РђР”Рђ</dc:title>
  <dc:creator>User</dc:creator>
  <cp:lastModifiedBy>KOVALENKO</cp:lastModifiedBy>
  <cp:revision>5</cp:revision>
  <cp:lastPrinted>2021-07-01T13:34:00Z</cp:lastPrinted>
  <dcterms:created xsi:type="dcterms:W3CDTF">2022-12-15T06:15:00Z</dcterms:created>
  <dcterms:modified xsi:type="dcterms:W3CDTF">2023-03-16T12:09:00Z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1033-8.1.0.3375</vt:lpwstr>
  </property>
</Properties>
</file>